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8" w:type="pct"/>
        <w:tblCellSpacing w:w="0" w:type="dxa"/>
        <w:tblInd w:w="-142" w:type="dxa"/>
        <w:tblCellMar>
          <w:left w:w="0" w:type="dxa"/>
          <w:right w:w="0" w:type="dxa"/>
        </w:tblCellMar>
        <w:tblLook w:val="04A0" w:firstRow="1" w:lastRow="0" w:firstColumn="1" w:lastColumn="0" w:noHBand="0" w:noVBand="1"/>
      </w:tblPr>
      <w:tblGrid>
        <w:gridCol w:w="9933"/>
      </w:tblGrid>
      <w:tr w:rsidR="00DD232D" w:rsidRPr="00FA27A4" w:rsidTr="00E97898">
        <w:trPr>
          <w:tblCellSpacing w:w="0" w:type="dxa"/>
        </w:trPr>
        <w:tc>
          <w:tcPr>
            <w:tcW w:w="5000" w:type="pct"/>
            <w:tcBorders>
              <w:top w:val="nil"/>
              <w:left w:val="nil"/>
              <w:bottom w:val="nil"/>
              <w:right w:val="nil"/>
            </w:tcBorders>
            <w:shd w:val="clear" w:color="auto" w:fill="FFFAEB"/>
            <w:hideMark/>
          </w:tcPr>
          <w:p w:rsidR="00DD232D" w:rsidRPr="00FA27A4" w:rsidRDefault="00DD232D" w:rsidP="00A61B89">
            <w:pPr>
              <w:spacing w:line="360" w:lineRule="auto"/>
              <w:ind w:firstLine="851"/>
            </w:pPr>
          </w:p>
        </w:tc>
      </w:tr>
    </w:tbl>
    <w:p w:rsidR="000E08E4" w:rsidRDefault="000E08E4" w:rsidP="00A61B89">
      <w:pPr>
        <w:ind w:firstLine="851"/>
        <w:jc w:val="center"/>
        <w:rPr>
          <w:b/>
          <w:color w:val="000000"/>
          <w:sz w:val="28"/>
          <w:szCs w:val="28"/>
        </w:rPr>
      </w:pPr>
      <w:r w:rsidRPr="00131F09">
        <w:rPr>
          <w:b/>
          <w:color w:val="000000"/>
          <w:sz w:val="28"/>
          <w:szCs w:val="28"/>
        </w:rPr>
        <w:t>ДОГОВОР</w:t>
      </w:r>
    </w:p>
    <w:p w:rsidR="000E08E4" w:rsidRPr="00131F09" w:rsidRDefault="000E08E4" w:rsidP="00A61B89">
      <w:pPr>
        <w:ind w:firstLine="851"/>
        <w:jc w:val="center"/>
        <w:rPr>
          <w:b/>
          <w:color w:val="000000"/>
          <w:sz w:val="28"/>
          <w:szCs w:val="28"/>
        </w:rPr>
      </w:pPr>
    </w:p>
    <w:p w:rsidR="000E08E4" w:rsidRPr="00131F09" w:rsidRDefault="000E08E4" w:rsidP="00A61B89">
      <w:pPr>
        <w:ind w:firstLine="851"/>
        <w:jc w:val="center"/>
        <w:rPr>
          <w:b/>
          <w:color w:val="000000"/>
        </w:rPr>
      </w:pPr>
      <w:r w:rsidRPr="00131F09">
        <w:rPr>
          <w:b/>
          <w:color w:val="000000"/>
        </w:rPr>
        <w:t>№............... /...................201</w:t>
      </w:r>
      <w:r>
        <w:rPr>
          <w:b/>
          <w:color w:val="000000"/>
        </w:rPr>
        <w:t>4</w:t>
      </w:r>
      <w:r w:rsidRPr="00131F09">
        <w:rPr>
          <w:b/>
          <w:color w:val="000000"/>
        </w:rPr>
        <w:t xml:space="preserve"> г.</w:t>
      </w:r>
    </w:p>
    <w:p w:rsidR="000E08E4" w:rsidRPr="00131F09" w:rsidRDefault="000E08E4" w:rsidP="00A61B89">
      <w:pPr>
        <w:spacing w:line="360" w:lineRule="auto"/>
        <w:ind w:firstLine="851"/>
        <w:jc w:val="both"/>
        <w:rPr>
          <w:color w:val="000000"/>
          <w:sz w:val="28"/>
          <w:szCs w:val="28"/>
        </w:rPr>
      </w:pPr>
    </w:p>
    <w:p w:rsidR="000E08E4" w:rsidRPr="00131F09" w:rsidRDefault="000E08E4" w:rsidP="00A61B89">
      <w:pPr>
        <w:spacing w:line="360" w:lineRule="auto"/>
        <w:ind w:firstLine="851"/>
        <w:jc w:val="both"/>
        <w:rPr>
          <w:bCs/>
          <w:color w:val="000000"/>
          <w:spacing w:val="2"/>
        </w:rPr>
      </w:pPr>
      <w:r w:rsidRPr="00131F09">
        <w:rPr>
          <w:bCs/>
          <w:color w:val="000000"/>
          <w:spacing w:val="2"/>
        </w:rPr>
        <w:t>Днес, ……………….....201</w:t>
      </w:r>
      <w:r>
        <w:rPr>
          <w:bCs/>
          <w:color w:val="000000"/>
          <w:spacing w:val="2"/>
        </w:rPr>
        <w:t>4</w:t>
      </w:r>
      <w:r w:rsidRPr="00131F09">
        <w:rPr>
          <w:bCs/>
          <w:color w:val="000000"/>
          <w:spacing w:val="2"/>
        </w:rPr>
        <w:t xml:space="preserve"> г., в гр. Стара Загора, между:</w:t>
      </w:r>
    </w:p>
    <w:p w:rsidR="000E08E4" w:rsidRPr="00131F09" w:rsidRDefault="000E08E4" w:rsidP="00A61B89">
      <w:pPr>
        <w:spacing w:line="360" w:lineRule="auto"/>
        <w:ind w:firstLine="851"/>
        <w:jc w:val="both"/>
        <w:rPr>
          <w:bCs/>
          <w:color w:val="000000"/>
          <w:spacing w:val="2"/>
        </w:rPr>
      </w:pPr>
      <w:r w:rsidRPr="00131F09">
        <w:rPr>
          <w:b/>
          <w:bCs/>
          <w:color w:val="000000"/>
          <w:spacing w:val="2"/>
        </w:rPr>
        <w:t>ОБЩИНА Стара Загора</w:t>
      </w:r>
      <w:r w:rsidRPr="00131F09">
        <w:rPr>
          <w:bCs/>
          <w:color w:val="000000"/>
          <w:spacing w:val="2"/>
        </w:rPr>
        <w:t xml:space="preserve"> със седалище и адрес на управление: гр. Стара Загора - 6000, бул. „Цар Симеон Велики” № 107, ЕИК 000818022, представлявана от Живко Веселинов Тодоров – кмет на Община Стара Загора, и </w:t>
      </w:r>
      <w:r>
        <w:rPr>
          <w:bCs/>
          <w:color w:val="000000"/>
          <w:spacing w:val="2"/>
        </w:rPr>
        <w:t>Милка Бонева</w:t>
      </w:r>
      <w:r w:rsidRPr="00131F09">
        <w:rPr>
          <w:bCs/>
          <w:color w:val="000000"/>
          <w:spacing w:val="2"/>
        </w:rPr>
        <w:t xml:space="preserve"> – гл. счетоводител, наричан за краткост </w:t>
      </w:r>
      <w:r w:rsidRPr="00131F09">
        <w:rPr>
          <w:b/>
          <w:bCs/>
          <w:color w:val="000000"/>
          <w:spacing w:val="2"/>
        </w:rPr>
        <w:t>ВЪЗЛОЖИТЕЛ</w:t>
      </w:r>
      <w:r w:rsidRPr="00131F09">
        <w:rPr>
          <w:bCs/>
          <w:color w:val="000000"/>
          <w:spacing w:val="2"/>
        </w:rPr>
        <w:t>, от една страна</w:t>
      </w:r>
    </w:p>
    <w:p w:rsidR="000E08E4" w:rsidRPr="00131F09" w:rsidRDefault="000E08E4" w:rsidP="00A61B89">
      <w:pPr>
        <w:spacing w:line="360" w:lineRule="auto"/>
        <w:ind w:firstLine="851"/>
        <w:jc w:val="both"/>
        <w:rPr>
          <w:bCs/>
          <w:color w:val="000000"/>
          <w:spacing w:val="2"/>
        </w:rPr>
      </w:pPr>
      <w:r w:rsidRPr="00131F09">
        <w:rPr>
          <w:bCs/>
          <w:color w:val="000000"/>
          <w:spacing w:val="2"/>
        </w:rPr>
        <w:t xml:space="preserve">и </w:t>
      </w:r>
    </w:p>
    <w:p w:rsidR="000E08E4" w:rsidRPr="00131F09" w:rsidRDefault="000E08E4" w:rsidP="00A61B89">
      <w:pPr>
        <w:spacing w:line="360" w:lineRule="auto"/>
        <w:ind w:firstLine="851"/>
        <w:jc w:val="both"/>
        <w:rPr>
          <w:bCs/>
          <w:color w:val="000000"/>
          <w:spacing w:val="2"/>
        </w:rPr>
      </w:pPr>
      <w:r w:rsidRPr="00131F09">
        <w:rPr>
          <w:bCs/>
          <w:color w:val="000000"/>
          <w:spacing w:val="2"/>
        </w:rPr>
        <w:t xml:space="preserve">„…………………………….” ……., със седалище и адрес на  управление: гр. ……………, ул. „………………………………..”…….., ЕИК………………………..…., представлявано от …………………………, в качеството му на Управител/Изпълнителен директор, наричан за краткост </w:t>
      </w:r>
      <w:r w:rsidRPr="00131F09">
        <w:rPr>
          <w:b/>
          <w:bCs/>
          <w:color w:val="000000"/>
          <w:spacing w:val="2"/>
        </w:rPr>
        <w:t>ИЗПЪЛНИТЕЛ,</w:t>
      </w:r>
      <w:r w:rsidRPr="00131F09">
        <w:rPr>
          <w:bCs/>
          <w:color w:val="000000"/>
          <w:spacing w:val="2"/>
        </w:rPr>
        <w:t xml:space="preserve"> от друга страна, </w:t>
      </w:r>
    </w:p>
    <w:p w:rsidR="000E08E4" w:rsidRPr="00131F09" w:rsidRDefault="000E08E4" w:rsidP="00A61B89">
      <w:pPr>
        <w:spacing w:line="360" w:lineRule="auto"/>
        <w:ind w:firstLine="851"/>
        <w:jc w:val="both"/>
        <w:rPr>
          <w:bCs/>
          <w:color w:val="000000"/>
          <w:spacing w:val="2"/>
        </w:rPr>
      </w:pPr>
      <w:r w:rsidRPr="00131F09">
        <w:rPr>
          <w:bCs/>
          <w:color w:val="000000"/>
          <w:spacing w:val="2"/>
        </w:rPr>
        <w:t xml:space="preserve">и на основание чл. 41, ал. 1 и ал. 2 във връзка с чл. 74 от ЗОП, във връзка с проведена процедура за възлагане на обществена поръчка с предмет: </w:t>
      </w:r>
      <w:r w:rsidRPr="000E08E4">
        <w:rPr>
          <w:b/>
        </w:rPr>
        <w:t>«Доставка на канцеларски материали по проект BG 06-101 „Международен младежки център за работа с деца и младежи в риск в град Стара Загора“, финансиран по финансовия механизъм на Европейското икономическо пространство»</w:t>
      </w:r>
      <w:r w:rsidRPr="00131F09">
        <w:rPr>
          <w:bCs/>
          <w:color w:val="000000"/>
          <w:spacing w:val="2"/>
        </w:rPr>
        <w:t>, и Решение № ……………201</w:t>
      </w:r>
      <w:r>
        <w:rPr>
          <w:bCs/>
          <w:color w:val="000000"/>
          <w:spacing w:val="2"/>
        </w:rPr>
        <w:t>4</w:t>
      </w:r>
      <w:r w:rsidRPr="00131F09">
        <w:rPr>
          <w:bCs/>
          <w:color w:val="000000"/>
          <w:spacing w:val="2"/>
        </w:rPr>
        <w:t xml:space="preserve"> г. на Кмета на Община Стара Загора, се сключи настоящият договор за следното:</w:t>
      </w:r>
    </w:p>
    <w:p w:rsidR="000E08E4" w:rsidRPr="00131F09" w:rsidRDefault="000E08E4" w:rsidP="00A61B89">
      <w:pPr>
        <w:spacing w:line="360" w:lineRule="auto"/>
        <w:ind w:firstLine="851"/>
        <w:jc w:val="both"/>
        <w:rPr>
          <w:bCs/>
          <w:color w:val="000000"/>
          <w:spacing w:val="2"/>
        </w:rPr>
      </w:pPr>
    </w:p>
    <w:p w:rsidR="000E08E4" w:rsidRPr="00131F09" w:rsidRDefault="000E08E4" w:rsidP="009D0E7E">
      <w:pPr>
        <w:spacing w:line="360" w:lineRule="auto"/>
        <w:jc w:val="center"/>
        <w:rPr>
          <w:b/>
          <w:bCs/>
          <w:color w:val="000000"/>
          <w:spacing w:val="2"/>
          <w:u w:val="single"/>
        </w:rPr>
      </w:pPr>
      <w:r w:rsidRPr="00131F09">
        <w:rPr>
          <w:b/>
          <w:bCs/>
          <w:color w:val="000000"/>
          <w:spacing w:val="2"/>
          <w:u w:val="single"/>
        </w:rPr>
        <w:t>І.ПРЕДМЕТ НА ДОГОВОРА</w:t>
      </w:r>
    </w:p>
    <w:p w:rsidR="000E08E4" w:rsidRPr="00131F09" w:rsidRDefault="000E08E4" w:rsidP="00A61B89">
      <w:pPr>
        <w:shd w:val="clear" w:color="auto" w:fill="FFFFFF"/>
        <w:spacing w:line="360" w:lineRule="auto"/>
        <w:ind w:firstLine="851"/>
        <w:jc w:val="both"/>
      </w:pPr>
      <w:r w:rsidRPr="00131F09">
        <w:rPr>
          <w:color w:val="000000"/>
        </w:rPr>
        <w:tab/>
      </w:r>
      <w:r w:rsidRPr="00131F09">
        <w:rPr>
          <w:b/>
          <w:color w:val="000000"/>
        </w:rPr>
        <w:t>Чл.</w:t>
      </w:r>
      <w:r w:rsidRPr="00131F09">
        <w:rPr>
          <w:b/>
          <w:bCs/>
          <w:color w:val="000000"/>
          <w:spacing w:val="2"/>
        </w:rPr>
        <w:t>1.</w:t>
      </w:r>
      <w:r w:rsidRPr="00131F09">
        <w:rPr>
          <w:bCs/>
          <w:color w:val="000000"/>
          <w:spacing w:val="2"/>
        </w:rPr>
        <w:t xml:space="preserve"> ВЪЗЛОЖИТЕЛЯТ възлага, а ИЗПЪЛНИТЕЛЯТ приема срещу възнаграждение да </w:t>
      </w:r>
      <w:r>
        <w:rPr>
          <w:bCs/>
          <w:color w:val="000000"/>
          <w:spacing w:val="2"/>
        </w:rPr>
        <w:t>извършва</w:t>
      </w:r>
      <w:r w:rsidRPr="00131F09">
        <w:rPr>
          <w:b/>
        </w:rPr>
        <w:t xml:space="preserve"> </w:t>
      </w:r>
      <w:r w:rsidRPr="000E08E4">
        <w:rPr>
          <w:b/>
        </w:rPr>
        <w:t>«Доставка на канцеларски материали по проект BG 06-101 „Международен младежки център за работа с деца и младежи в риск в град Стара Загора“, финансиран по финансовия механизъм на Европейското икономическо пространство»</w:t>
      </w:r>
      <w:r w:rsidRPr="00131F09">
        <w:rPr>
          <w:b/>
        </w:rPr>
        <w:t xml:space="preserve">, </w:t>
      </w:r>
      <w:r w:rsidRPr="00131F09">
        <w:t>съгласно изискванията на Възложителя</w:t>
      </w:r>
      <w:r>
        <w:t>, посочени в техническата спецификация</w:t>
      </w:r>
      <w:r w:rsidRPr="00131F09">
        <w:t xml:space="preserve"> и Техническото предложение на Изпълнителя, което </w:t>
      </w:r>
      <w:r>
        <w:t xml:space="preserve">са </w:t>
      </w:r>
      <w:r w:rsidRPr="00131F09">
        <w:t>неразделена част от настоящия договор.</w:t>
      </w:r>
    </w:p>
    <w:p w:rsidR="000E08E4" w:rsidRPr="00131F09" w:rsidRDefault="000E08E4" w:rsidP="00A61B89">
      <w:pPr>
        <w:spacing w:line="360" w:lineRule="auto"/>
        <w:ind w:firstLine="851"/>
        <w:jc w:val="both"/>
        <w:rPr>
          <w:bCs/>
          <w:color w:val="000000"/>
          <w:spacing w:val="2"/>
        </w:rPr>
      </w:pPr>
    </w:p>
    <w:p w:rsidR="000E08E4" w:rsidRPr="00131F09" w:rsidRDefault="000E08E4" w:rsidP="009D0E7E">
      <w:pPr>
        <w:spacing w:line="360" w:lineRule="auto"/>
        <w:jc w:val="center"/>
        <w:rPr>
          <w:b/>
          <w:bCs/>
          <w:color w:val="000000"/>
          <w:spacing w:val="4"/>
          <w:u w:val="single"/>
        </w:rPr>
      </w:pPr>
      <w:r w:rsidRPr="00131F09">
        <w:rPr>
          <w:b/>
          <w:bCs/>
          <w:color w:val="000000"/>
          <w:spacing w:val="14"/>
          <w:u w:val="single"/>
        </w:rPr>
        <w:t>II</w:t>
      </w:r>
      <w:r w:rsidRPr="00131F09">
        <w:rPr>
          <w:b/>
          <w:bCs/>
          <w:color w:val="000000"/>
          <w:spacing w:val="14"/>
          <w:u w:val="single"/>
          <w:lang w:val="ru-RU"/>
        </w:rPr>
        <w:t xml:space="preserve">. </w:t>
      </w:r>
      <w:r w:rsidRPr="00131F09">
        <w:rPr>
          <w:b/>
          <w:bCs/>
          <w:color w:val="000000"/>
          <w:spacing w:val="14"/>
          <w:u w:val="single"/>
        </w:rPr>
        <w:t xml:space="preserve">ПОЛУЧАВАНЕ НА ДОСТАВКАТА И ЗАПЛАЩАНЕ НА </w:t>
      </w:r>
      <w:r w:rsidRPr="00131F09">
        <w:rPr>
          <w:b/>
          <w:bCs/>
          <w:color w:val="000000"/>
          <w:spacing w:val="4"/>
          <w:u w:val="single"/>
        </w:rPr>
        <w:t>ЦЕНАТА</w:t>
      </w:r>
    </w:p>
    <w:p w:rsidR="000E08E4" w:rsidRDefault="000E08E4" w:rsidP="00A61B89">
      <w:pPr>
        <w:shd w:val="clear" w:color="auto" w:fill="FFFFFF"/>
        <w:tabs>
          <w:tab w:val="left" w:pos="567"/>
        </w:tabs>
        <w:spacing w:line="360" w:lineRule="auto"/>
        <w:ind w:firstLine="851"/>
        <w:jc w:val="both"/>
        <w:rPr>
          <w:color w:val="000000"/>
          <w:spacing w:val="5"/>
        </w:rPr>
      </w:pPr>
      <w:r w:rsidRPr="00131F09">
        <w:rPr>
          <w:b/>
          <w:bCs/>
          <w:color w:val="000000"/>
          <w:spacing w:val="4"/>
        </w:rPr>
        <w:t xml:space="preserve">  </w:t>
      </w:r>
      <w:r w:rsidRPr="00131F09">
        <w:rPr>
          <w:b/>
          <w:color w:val="000000"/>
          <w:spacing w:val="5"/>
        </w:rPr>
        <w:t>Чл.2 (1)</w:t>
      </w:r>
      <w:r w:rsidRPr="00131F09">
        <w:rPr>
          <w:color w:val="000000"/>
          <w:spacing w:val="5"/>
        </w:rPr>
        <w:t xml:space="preserve"> </w:t>
      </w:r>
      <w:r w:rsidRPr="00D509DF">
        <w:rPr>
          <w:color w:val="000000"/>
          <w:spacing w:val="5"/>
        </w:rPr>
        <w:t>Доставките се извършват периодично по заявка на ВЪЗЛОЖИТЕЛЯ</w:t>
      </w:r>
      <w:r>
        <w:rPr>
          <w:color w:val="000000"/>
          <w:spacing w:val="5"/>
        </w:rPr>
        <w:t xml:space="preserve"> в срок от (…………………) часа от получаване на заявката.</w:t>
      </w:r>
      <w:r w:rsidRPr="001E25AB">
        <w:t xml:space="preserve"> </w:t>
      </w:r>
      <w:r w:rsidRPr="001E25AB">
        <w:rPr>
          <w:color w:val="000000"/>
          <w:spacing w:val="5"/>
        </w:rPr>
        <w:t>За Възложителят работния ден започва от 8:30 и приключва в 17:30 часа. Ако срока за доставка предложен от участника изтича след края на работния ден, то същия спира да тече с приключване на работния ден и продължава с началото на новия работен ден.</w:t>
      </w:r>
    </w:p>
    <w:p w:rsidR="000E08E4" w:rsidRPr="00D936A4" w:rsidRDefault="000E08E4" w:rsidP="00A61B89">
      <w:pPr>
        <w:shd w:val="clear" w:color="auto" w:fill="FFFFFF"/>
        <w:tabs>
          <w:tab w:val="left" w:pos="567"/>
        </w:tabs>
        <w:spacing w:line="360" w:lineRule="auto"/>
        <w:ind w:firstLine="851"/>
        <w:jc w:val="both"/>
        <w:rPr>
          <w:szCs w:val="20"/>
        </w:rPr>
      </w:pPr>
      <w:r>
        <w:rPr>
          <w:b/>
          <w:color w:val="000000"/>
          <w:spacing w:val="5"/>
        </w:rPr>
        <w:t xml:space="preserve">(2) </w:t>
      </w:r>
      <w:r w:rsidRPr="00131F09">
        <w:rPr>
          <w:color w:val="000000"/>
          <w:spacing w:val="2"/>
        </w:rPr>
        <w:t>Предаването и приемането на доставките, предмет на настоящия договор, се извършва в административната сграда на Община Стара Загора, адрес: бул. „Цар Симеон Велики“ № 107</w:t>
      </w:r>
      <w:r w:rsidRPr="00131F09">
        <w:rPr>
          <w:color w:val="000000"/>
          <w:spacing w:val="1"/>
        </w:rPr>
        <w:t xml:space="preserve">. Предаването се удостоверява с надлежен </w:t>
      </w:r>
      <w:r w:rsidRPr="00131F09">
        <w:rPr>
          <w:color w:val="000000"/>
          <w:spacing w:val="12"/>
        </w:rPr>
        <w:t xml:space="preserve">с </w:t>
      </w:r>
      <w:r w:rsidRPr="00131F09">
        <w:rPr>
          <w:color w:val="000000"/>
          <w:spacing w:val="1"/>
        </w:rPr>
        <w:t>приемо-предавателен протокол, подписан от представители на ВЪЗЛОЖИТЕЛЯ и ИЗПЪЛНИТЕЛЯ в два еднообразни екземпляра. В него се отразяват предаденото количество стока, д</w:t>
      </w:r>
      <w:r w:rsidRPr="00131F09">
        <w:rPr>
          <w:color w:val="000000"/>
          <w:spacing w:val="-3"/>
        </w:rPr>
        <w:t xml:space="preserve">атата и часа на доставката и документите, от които се придружава. </w:t>
      </w:r>
    </w:p>
    <w:p w:rsidR="000E08E4" w:rsidRPr="00131F09" w:rsidRDefault="000E08E4" w:rsidP="00A61B89">
      <w:pPr>
        <w:spacing w:line="360" w:lineRule="auto"/>
        <w:ind w:firstLine="851"/>
        <w:jc w:val="both"/>
        <w:rPr>
          <w:color w:val="000000"/>
          <w:spacing w:val="-3"/>
        </w:rPr>
      </w:pPr>
      <w:r w:rsidRPr="00131F09">
        <w:rPr>
          <w:b/>
          <w:color w:val="000000"/>
          <w:spacing w:val="-3"/>
        </w:rPr>
        <w:t xml:space="preserve">Чл.3 (1). </w:t>
      </w:r>
      <w:r w:rsidRPr="00131F09">
        <w:rPr>
          <w:color w:val="000000"/>
          <w:spacing w:val="-3"/>
        </w:rPr>
        <w:t xml:space="preserve">Стойността на договора е </w:t>
      </w:r>
      <w:r>
        <w:rPr>
          <w:color w:val="000000"/>
          <w:spacing w:val="-3"/>
        </w:rPr>
        <w:t>………………. лв. /……………….. лв./ без ДДС или  ………… лв. /…………………/ с ДДС</w:t>
      </w:r>
    </w:p>
    <w:p w:rsidR="000E08E4" w:rsidRDefault="000E08E4" w:rsidP="00A61B89">
      <w:pPr>
        <w:spacing w:line="360" w:lineRule="auto"/>
        <w:ind w:firstLine="851"/>
        <w:jc w:val="both"/>
        <w:rPr>
          <w:b/>
          <w:color w:val="000000"/>
          <w:spacing w:val="-3"/>
        </w:rPr>
      </w:pPr>
      <w:r w:rsidRPr="00131F09">
        <w:rPr>
          <w:b/>
          <w:color w:val="000000"/>
          <w:spacing w:val="-3"/>
        </w:rPr>
        <w:t xml:space="preserve">(2) </w:t>
      </w:r>
      <w:r w:rsidRPr="00D509DF">
        <w:rPr>
          <w:color w:val="000000"/>
          <w:spacing w:val="-3"/>
        </w:rPr>
        <w:t xml:space="preserve">Плащането се извършва след предаването и приемането на всяка една от извършените периодични доставки. Цената за извършената доставка се заплаща от ВЪЗЛОЖИТЕЛЯ в срок от 30 дни от издаване на фактура от ИЗПЪЛНИТЕЛЯ с приложен към нея приемо-предавателен протокол на база на единични цени за </w:t>
      </w:r>
      <w:r>
        <w:rPr>
          <w:color w:val="000000"/>
          <w:spacing w:val="-3"/>
        </w:rPr>
        <w:t>всяка от стоките,</w:t>
      </w:r>
      <w:r w:rsidRPr="00D509DF">
        <w:rPr>
          <w:color w:val="000000"/>
          <w:spacing w:val="-3"/>
        </w:rPr>
        <w:t xml:space="preserve"> посочени в ценовото предложение на ИЗПЪЛНИТЕЛЯ, което е неразделна част от настоящия договор</w:t>
      </w:r>
      <w:r>
        <w:rPr>
          <w:color w:val="000000"/>
          <w:spacing w:val="-3"/>
        </w:rPr>
        <w:t>.</w:t>
      </w:r>
      <w:r w:rsidRPr="00D509DF">
        <w:rPr>
          <w:b/>
          <w:color w:val="000000"/>
          <w:spacing w:val="-3"/>
        </w:rPr>
        <w:t xml:space="preserve"> </w:t>
      </w:r>
    </w:p>
    <w:p w:rsidR="000E08E4" w:rsidRPr="00131F09" w:rsidRDefault="000E08E4" w:rsidP="00A61B89">
      <w:pPr>
        <w:spacing w:line="360" w:lineRule="auto"/>
        <w:ind w:firstLine="851"/>
        <w:jc w:val="both"/>
        <w:rPr>
          <w:color w:val="000000"/>
          <w:spacing w:val="-3"/>
        </w:rPr>
      </w:pPr>
      <w:r w:rsidRPr="00131F09">
        <w:rPr>
          <w:b/>
          <w:color w:val="000000"/>
          <w:spacing w:val="-3"/>
        </w:rPr>
        <w:t xml:space="preserve">(3) </w:t>
      </w:r>
      <w:r w:rsidRPr="00131F09">
        <w:rPr>
          <w:color w:val="000000"/>
          <w:spacing w:val="-3"/>
        </w:rPr>
        <w:t>Плащането по ал. 2 се извършва по банков път по следната банкова сметка на ИЗПЪЛНИТЕЛЯ:</w:t>
      </w:r>
    </w:p>
    <w:p w:rsidR="000E08E4" w:rsidRPr="00131F09" w:rsidRDefault="000E08E4" w:rsidP="00A61B89">
      <w:pPr>
        <w:spacing w:line="360" w:lineRule="auto"/>
        <w:ind w:firstLine="851"/>
        <w:jc w:val="both"/>
        <w:rPr>
          <w:color w:val="000000"/>
          <w:spacing w:val="-3"/>
        </w:rPr>
      </w:pPr>
      <w:r w:rsidRPr="00131F09">
        <w:rPr>
          <w:color w:val="000000"/>
          <w:spacing w:val="-3"/>
        </w:rPr>
        <w:t>БАНКА: ……………………………………….</w:t>
      </w:r>
    </w:p>
    <w:p w:rsidR="000E08E4" w:rsidRPr="00131F09" w:rsidRDefault="000E08E4" w:rsidP="00A61B89">
      <w:pPr>
        <w:spacing w:line="360" w:lineRule="auto"/>
        <w:ind w:firstLine="851"/>
        <w:jc w:val="both"/>
        <w:rPr>
          <w:color w:val="000000"/>
          <w:spacing w:val="-3"/>
        </w:rPr>
      </w:pPr>
      <w:r w:rsidRPr="00131F09">
        <w:rPr>
          <w:color w:val="000000"/>
          <w:spacing w:val="-3"/>
        </w:rPr>
        <w:t>IBAN: …………………………………………</w:t>
      </w:r>
    </w:p>
    <w:p w:rsidR="000E08E4" w:rsidRPr="00131F09" w:rsidRDefault="000E08E4" w:rsidP="00A61B89">
      <w:pPr>
        <w:spacing w:line="360" w:lineRule="auto"/>
        <w:ind w:firstLine="851"/>
        <w:jc w:val="both"/>
        <w:rPr>
          <w:color w:val="000000"/>
          <w:spacing w:val="-3"/>
        </w:rPr>
      </w:pPr>
      <w:r w:rsidRPr="00131F09">
        <w:rPr>
          <w:color w:val="000000"/>
          <w:spacing w:val="-3"/>
        </w:rPr>
        <w:t>BIC КОД: …………………………………….</w:t>
      </w:r>
    </w:p>
    <w:p w:rsidR="000E08E4" w:rsidRPr="00131F09" w:rsidRDefault="000E08E4" w:rsidP="00A61B89">
      <w:pPr>
        <w:spacing w:line="360" w:lineRule="auto"/>
        <w:ind w:firstLine="851"/>
        <w:jc w:val="both"/>
        <w:rPr>
          <w:color w:val="000000"/>
          <w:spacing w:val="-3"/>
        </w:rPr>
      </w:pPr>
      <w:r w:rsidRPr="00131F09">
        <w:rPr>
          <w:b/>
          <w:color w:val="000000"/>
          <w:spacing w:val="-3"/>
        </w:rPr>
        <w:t xml:space="preserve">(4) </w:t>
      </w:r>
      <w:r w:rsidRPr="00131F09">
        <w:rPr>
          <w:color w:val="000000"/>
          <w:spacing w:val="-3"/>
        </w:rPr>
        <w:t>При промяна на посочената от ИЗПЪЛНИТЕЛЯ банкова сметка, същият е длъжен да уведоми за това ВЪЗЛОЖИТЕЛЯ  в 7-дневен срок от настъпване на промяната.</w:t>
      </w:r>
    </w:p>
    <w:p w:rsidR="000E08E4" w:rsidRPr="00131F09" w:rsidRDefault="000E08E4" w:rsidP="00A61B89">
      <w:pPr>
        <w:spacing w:line="360" w:lineRule="auto"/>
        <w:ind w:firstLine="851"/>
        <w:jc w:val="both"/>
        <w:rPr>
          <w:color w:val="000000"/>
          <w:spacing w:val="-3"/>
        </w:rPr>
      </w:pPr>
    </w:p>
    <w:p w:rsidR="000E08E4" w:rsidRPr="00131F09" w:rsidRDefault="000E08E4" w:rsidP="009D0E7E">
      <w:pPr>
        <w:spacing w:line="360" w:lineRule="auto"/>
        <w:jc w:val="center"/>
        <w:rPr>
          <w:b/>
          <w:color w:val="000000"/>
          <w:spacing w:val="-3"/>
          <w:u w:val="single"/>
        </w:rPr>
      </w:pPr>
      <w:r w:rsidRPr="00131F09">
        <w:rPr>
          <w:b/>
          <w:color w:val="000000"/>
          <w:spacing w:val="-3"/>
          <w:u w:val="single"/>
        </w:rPr>
        <w:lastRenderedPageBreak/>
        <w:t>III. СРОК НА ДОГОВОРА</w:t>
      </w:r>
    </w:p>
    <w:p w:rsidR="008B038E" w:rsidRPr="008B038E" w:rsidRDefault="000E08E4" w:rsidP="008B038E">
      <w:pPr>
        <w:spacing w:line="360" w:lineRule="auto"/>
        <w:ind w:right="72" w:firstLine="720"/>
        <w:contextualSpacing/>
        <w:jc w:val="both"/>
        <w:rPr>
          <w:noProof w:val="0"/>
        </w:rPr>
      </w:pPr>
      <w:r w:rsidRPr="00131F09">
        <w:rPr>
          <w:b/>
          <w:color w:val="000000"/>
          <w:spacing w:val="-3"/>
        </w:rPr>
        <w:t xml:space="preserve">Чл.4 </w:t>
      </w:r>
      <w:r w:rsidR="008B038E">
        <w:rPr>
          <w:b/>
          <w:color w:val="000000"/>
          <w:spacing w:val="-3"/>
        </w:rPr>
        <w:t>(</w:t>
      </w:r>
      <w:r w:rsidR="008B038E">
        <w:rPr>
          <w:b/>
          <w:color w:val="000000"/>
          <w:spacing w:val="-3"/>
          <w:lang w:val="en-US"/>
        </w:rPr>
        <w:t>1</w:t>
      </w:r>
      <w:r w:rsidR="008B038E">
        <w:rPr>
          <w:b/>
          <w:color w:val="000000"/>
          <w:spacing w:val="-3"/>
        </w:rPr>
        <w:t>)</w:t>
      </w:r>
      <w:r w:rsidR="008B038E" w:rsidRPr="008B038E">
        <w:rPr>
          <w:noProof w:val="0"/>
        </w:rPr>
        <w:t>Този договор влиза в сила от датата, на която е подписан от двете страни.</w:t>
      </w:r>
    </w:p>
    <w:p w:rsidR="00B101AD" w:rsidRPr="00B101AD" w:rsidRDefault="008B038E" w:rsidP="00B101AD">
      <w:pPr>
        <w:spacing w:line="360" w:lineRule="auto"/>
        <w:ind w:firstLine="573"/>
        <w:jc w:val="both"/>
        <w:rPr>
          <w:noProof w:val="0"/>
          <w:lang w:eastAsia="en-US"/>
        </w:rPr>
      </w:pPr>
      <w:r w:rsidRPr="008B038E">
        <w:rPr>
          <w:b/>
          <w:noProof w:val="0"/>
        </w:rPr>
        <w:t xml:space="preserve">  (2)</w:t>
      </w:r>
      <w:r w:rsidRPr="008B038E">
        <w:rPr>
          <w:noProof w:val="0"/>
          <w:lang w:eastAsia="en-US"/>
        </w:rPr>
        <w:t xml:space="preserve"> Срокът за изпълнение на договора </w:t>
      </w:r>
      <w:r w:rsidR="00B101AD">
        <w:rPr>
          <w:noProof w:val="0"/>
          <w:lang w:eastAsia="en-US"/>
        </w:rPr>
        <w:t xml:space="preserve">е </w:t>
      </w:r>
      <w:r w:rsidR="00B101AD" w:rsidRPr="00B101AD">
        <w:rPr>
          <w:noProof w:val="0"/>
          <w:lang w:eastAsia="en-US"/>
        </w:rPr>
        <w:t>до доставяне на всички канцеларски материали, но не по-късно от 30.04.2016</w:t>
      </w:r>
      <w:r w:rsidR="00B101AD" w:rsidRPr="00B101AD">
        <w:rPr>
          <w:noProof w:val="0"/>
          <w:lang w:val="en-US" w:eastAsia="en-US"/>
        </w:rPr>
        <w:t xml:space="preserve"> </w:t>
      </w:r>
      <w:r w:rsidR="00B101AD" w:rsidRPr="00B101AD">
        <w:rPr>
          <w:noProof w:val="0"/>
          <w:lang w:eastAsia="en-US"/>
        </w:rPr>
        <w:t>г.</w:t>
      </w:r>
    </w:p>
    <w:p w:rsidR="008B038E" w:rsidRPr="008B038E" w:rsidRDefault="008B038E" w:rsidP="008B038E">
      <w:pPr>
        <w:spacing w:line="360" w:lineRule="auto"/>
        <w:ind w:firstLine="573"/>
        <w:jc w:val="both"/>
        <w:rPr>
          <w:noProof w:val="0"/>
          <w:lang w:eastAsia="en-US"/>
        </w:rPr>
      </w:pPr>
    </w:p>
    <w:p w:rsidR="000E08E4" w:rsidRPr="00131F09" w:rsidRDefault="000E08E4" w:rsidP="009D0E7E">
      <w:pPr>
        <w:autoSpaceDE w:val="0"/>
        <w:autoSpaceDN w:val="0"/>
        <w:adjustRightInd w:val="0"/>
        <w:spacing w:line="360" w:lineRule="auto"/>
        <w:jc w:val="center"/>
        <w:rPr>
          <w:b/>
          <w:bCs/>
          <w:color w:val="000000"/>
          <w:spacing w:val="7"/>
          <w:u w:val="single"/>
        </w:rPr>
      </w:pPr>
      <w:r w:rsidRPr="00131F09">
        <w:rPr>
          <w:b/>
          <w:bCs/>
          <w:color w:val="000000"/>
          <w:spacing w:val="7"/>
          <w:u w:val="single"/>
        </w:rPr>
        <w:t>IV. ПРАВА И ЗАДЪЛЖЕНИЯ НА ИЗПЪЛНИТЕЛЯ</w:t>
      </w:r>
    </w:p>
    <w:p w:rsidR="000E08E4" w:rsidRPr="00131F09" w:rsidRDefault="000E08E4" w:rsidP="00A61B89">
      <w:pPr>
        <w:tabs>
          <w:tab w:val="left" w:pos="0"/>
        </w:tabs>
        <w:spacing w:line="360" w:lineRule="auto"/>
        <w:ind w:firstLine="851"/>
        <w:jc w:val="both"/>
        <w:rPr>
          <w:color w:val="000000"/>
          <w:spacing w:val="-3"/>
        </w:rPr>
      </w:pPr>
      <w:r w:rsidRPr="00131F09">
        <w:rPr>
          <w:b/>
          <w:color w:val="000000"/>
          <w:spacing w:val="-3"/>
        </w:rPr>
        <w:t>Чл.5</w:t>
      </w:r>
      <w:r w:rsidRPr="00131F09">
        <w:rPr>
          <w:color w:val="000000"/>
          <w:spacing w:val="-3"/>
        </w:rPr>
        <w:t xml:space="preserve"> </w:t>
      </w:r>
      <w:r w:rsidRPr="00131F09">
        <w:rPr>
          <w:b/>
          <w:color w:val="000000"/>
          <w:spacing w:val="-3"/>
        </w:rPr>
        <w:t>(1)</w:t>
      </w:r>
      <w:r w:rsidRPr="00131F09">
        <w:rPr>
          <w:color w:val="000000"/>
          <w:spacing w:val="-3"/>
        </w:rPr>
        <w:t xml:space="preserve"> ИЗПЪЛНИТЕЛЯТ има право:</w:t>
      </w:r>
    </w:p>
    <w:p w:rsidR="000E08E4" w:rsidRPr="00131F09" w:rsidRDefault="000E08E4" w:rsidP="00A61B89">
      <w:pPr>
        <w:spacing w:line="360" w:lineRule="auto"/>
        <w:ind w:firstLine="851"/>
        <w:jc w:val="both"/>
        <w:rPr>
          <w:color w:val="000000"/>
          <w:spacing w:val="-3"/>
        </w:rPr>
      </w:pPr>
      <w:r w:rsidRPr="00131F09">
        <w:rPr>
          <w:color w:val="000000"/>
          <w:spacing w:val="-3"/>
        </w:rPr>
        <w:tab/>
        <w:t>1. Да получи от ВЪЗЛОЖИТЕЛЯ договореното в чл.3, ал.1 възнаграждение, по реда на ал.2 от настоящия договор.</w:t>
      </w:r>
    </w:p>
    <w:p w:rsidR="000E08E4" w:rsidRPr="00131F09" w:rsidRDefault="000E08E4" w:rsidP="00A61B89">
      <w:pPr>
        <w:spacing w:line="360" w:lineRule="auto"/>
        <w:ind w:firstLine="851"/>
        <w:jc w:val="both"/>
        <w:rPr>
          <w:color w:val="000000"/>
          <w:spacing w:val="-3"/>
        </w:rPr>
      </w:pPr>
      <w:r w:rsidRPr="00131F09">
        <w:rPr>
          <w:color w:val="000000"/>
          <w:spacing w:val="-3"/>
        </w:rPr>
        <w:tab/>
        <w:t>2. Да изисква от ВЪЗЛОЖИТЕЛЯ необходимото съдействие за изпълнението на поръчката.</w:t>
      </w:r>
    </w:p>
    <w:p w:rsidR="000E08E4" w:rsidRPr="00131F09" w:rsidRDefault="000E08E4" w:rsidP="00A61B89">
      <w:pPr>
        <w:spacing w:line="360" w:lineRule="auto"/>
        <w:ind w:firstLine="851"/>
        <w:jc w:val="both"/>
        <w:rPr>
          <w:color w:val="000000"/>
          <w:spacing w:val="-3"/>
        </w:rPr>
      </w:pPr>
      <w:r w:rsidRPr="00131F09">
        <w:rPr>
          <w:color w:val="000000"/>
          <w:spacing w:val="-3"/>
        </w:rPr>
        <w:t>3. Да изисква от ВЪЗЛОЖИТЕЛЯ приемане на извършената доставка, когато същата e  осъществена при условията и по реда на този договор, и в съответствие с изискванията на ВЪЗЛОЖИТЕЛЯ.</w:t>
      </w:r>
    </w:p>
    <w:p w:rsidR="000E08E4" w:rsidRPr="00131F09" w:rsidRDefault="000E08E4" w:rsidP="00A61B89">
      <w:pPr>
        <w:spacing w:line="360" w:lineRule="auto"/>
        <w:ind w:firstLine="851"/>
        <w:jc w:val="both"/>
        <w:rPr>
          <w:color w:val="000000"/>
          <w:spacing w:val="-3"/>
        </w:rPr>
      </w:pPr>
      <w:r w:rsidRPr="00131F09">
        <w:rPr>
          <w:b/>
          <w:color w:val="000000"/>
          <w:spacing w:val="-3"/>
        </w:rPr>
        <w:t>(2)</w:t>
      </w:r>
      <w:r w:rsidRPr="00131F09">
        <w:rPr>
          <w:color w:val="000000"/>
          <w:spacing w:val="-3"/>
        </w:rPr>
        <w:t xml:space="preserve"> ИЗПЪЛНИТЕЛЯТ се задължава:</w:t>
      </w:r>
    </w:p>
    <w:p w:rsidR="00A61B89" w:rsidRDefault="000E08E4" w:rsidP="00A61B89">
      <w:pPr>
        <w:spacing w:line="360" w:lineRule="auto"/>
        <w:ind w:firstLine="851"/>
        <w:jc w:val="both"/>
        <w:rPr>
          <w:color w:val="000000"/>
          <w:spacing w:val="-3"/>
        </w:rPr>
      </w:pPr>
      <w:r w:rsidRPr="00131F09">
        <w:rPr>
          <w:color w:val="000000"/>
          <w:spacing w:val="-3"/>
        </w:rPr>
        <w:tab/>
        <w:t>1. Да достави стоката във вид, количество, качество и при спазване срока за изпълнение, посочен в чл.</w:t>
      </w:r>
      <w:r>
        <w:rPr>
          <w:color w:val="000000"/>
          <w:spacing w:val="-3"/>
        </w:rPr>
        <w:t>2, ал.1</w:t>
      </w:r>
      <w:r w:rsidRPr="00131F09">
        <w:rPr>
          <w:color w:val="000000"/>
          <w:spacing w:val="-3"/>
        </w:rPr>
        <w:t xml:space="preserve"> от договора. Стоките трябва да съответства</w:t>
      </w:r>
      <w:r>
        <w:rPr>
          <w:color w:val="000000"/>
          <w:spacing w:val="-3"/>
        </w:rPr>
        <w:t>т</w:t>
      </w:r>
      <w:r w:rsidRPr="00131F09">
        <w:rPr>
          <w:color w:val="000000"/>
          <w:spacing w:val="-3"/>
        </w:rPr>
        <w:t xml:space="preserve"> на техническите </w:t>
      </w:r>
      <w:r>
        <w:rPr>
          <w:color w:val="000000"/>
          <w:spacing w:val="-3"/>
        </w:rPr>
        <w:t>спецификации на Възложителя и</w:t>
      </w:r>
      <w:r w:rsidRPr="00131F09">
        <w:rPr>
          <w:color w:val="000000"/>
          <w:spacing w:val="-3"/>
        </w:rPr>
        <w:t xml:space="preserve"> </w:t>
      </w:r>
      <w:r w:rsidRPr="000954C4">
        <w:rPr>
          <w:color w:val="000000"/>
          <w:spacing w:val="-3"/>
        </w:rPr>
        <w:t>да отговарят на изискванията за качество</w:t>
      </w:r>
      <w:r>
        <w:rPr>
          <w:color w:val="000000"/>
          <w:spacing w:val="-3"/>
        </w:rPr>
        <w:t>.</w:t>
      </w:r>
    </w:p>
    <w:p w:rsidR="000E08E4" w:rsidRPr="00131F09" w:rsidRDefault="000E08E4" w:rsidP="00A61B89">
      <w:pPr>
        <w:spacing w:line="360" w:lineRule="auto"/>
        <w:ind w:firstLine="851"/>
        <w:jc w:val="both"/>
        <w:rPr>
          <w:color w:val="000000"/>
          <w:spacing w:val="-3"/>
        </w:rPr>
      </w:pPr>
      <w:r w:rsidRPr="00131F09">
        <w:rPr>
          <w:color w:val="000000"/>
          <w:spacing w:val="-3"/>
        </w:rPr>
        <w:t xml:space="preserve">2. Да доставя </w:t>
      </w:r>
      <w:r>
        <w:rPr>
          <w:color w:val="000000"/>
          <w:spacing w:val="-3"/>
        </w:rPr>
        <w:t xml:space="preserve">заявената </w:t>
      </w:r>
      <w:r w:rsidRPr="00131F09">
        <w:rPr>
          <w:color w:val="000000"/>
          <w:spacing w:val="-3"/>
        </w:rPr>
        <w:t>стока за собствена сметка до административната сграда на Община Стара Загора на адрес: гр. Стара Загора, бул. „Цар Симеон Велики“ № 107.</w:t>
      </w:r>
    </w:p>
    <w:p w:rsidR="000E08E4" w:rsidRPr="00131F09" w:rsidRDefault="000E08E4" w:rsidP="00A61B89">
      <w:pPr>
        <w:spacing w:line="360" w:lineRule="auto"/>
        <w:ind w:firstLine="851"/>
        <w:jc w:val="both"/>
      </w:pPr>
      <w:r w:rsidRPr="00131F09">
        <w:rPr>
          <w:color w:val="000000"/>
          <w:spacing w:val="-3"/>
        </w:rPr>
        <w:t>3. Да осигури подходяща опаковка на стоката</w:t>
      </w:r>
      <w:r w:rsidRPr="00131F09">
        <w:t xml:space="preserve"> срещу повреда по време на транспортирането й до адреса на Възложителя.</w:t>
      </w:r>
    </w:p>
    <w:p w:rsidR="000E08E4" w:rsidRDefault="000E08E4" w:rsidP="00A61B89">
      <w:pPr>
        <w:spacing w:line="360" w:lineRule="auto"/>
        <w:ind w:firstLine="851"/>
        <w:jc w:val="both"/>
        <w:rPr>
          <w:color w:val="000000"/>
          <w:spacing w:val="-3"/>
        </w:rPr>
      </w:pPr>
      <w:r w:rsidRPr="00131F09">
        <w:rPr>
          <w:color w:val="000000"/>
          <w:spacing w:val="-3"/>
        </w:rPr>
        <w:t xml:space="preserve">4. Да отстрани за своя сметки всички явни и/ или скрити недостатъци на стоката, предмет на доставка. </w:t>
      </w:r>
    </w:p>
    <w:p w:rsidR="000E08E4" w:rsidRDefault="000E08E4" w:rsidP="00A61B89">
      <w:pPr>
        <w:spacing w:line="360" w:lineRule="auto"/>
        <w:ind w:firstLine="851"/>
        <w:jc w:val="both"/>
        <w:rPr>
          <w:color w:val="000000"/>
          <w:spacing w:val="-3"/>
        </w:rPr>
      </w:pPr>
      <w:r>
        <w:rPr>
          <w:color w:val="000000"/>
          <w:spacing w:val="-3"/>
        </w:rPr>
        <w:t xml:space="preserve">5. </w:t>
      </w:r>
      <w:r w:rsidRPr="000E08E4">
        <w:rPr>
          <w:color w:val="000000"/>
          <w:spacing w:val="-3"/>
        </w:rPr>
        <w:t>Да уведомява Възложителя писмено за всички възникнали трудности при изпълнение на дейностите по договора, които могат да осуетят постигането на крайните резултати, както и за мерките, коит</w:t>
      </w:r>
      <w:r>
        <w:rPr>
          <w:color w:val="000000"/>
          <w:spacing w:val="-3"/>
        </w:rPr>
        <w:t>о са взети за отстраняването им;</w:t>
      </w:r>
    </w:p>
    <w:p w:rsidR="0026009E" w:rsidRDefault="000E08E4" w:rsidP="00A61B89">
      <w:pPr>
        <w:spacing w:line="360" w:lineRule="auto"/>
        <w:ind w:firstLine="851"/>
        <w:jc w:val="both"/>
        <w:rPr>
          <w:color w:val="000000"/>
          <w:spacing w:val="-3"/>
        </w:rPr>
      </w:pPr>
      <w:r>
        <w:rPr>
          <w:color w:val="000000"/>
          <w:spacing w:val="-3"/>
        </w:rPr>
        <w:lastRenderedPageBreak/>
        <w:t xml:space="preserve">6. </w:t>
      </w:r>
      <w:r w:rsidRPr="000E08E4">
        <w:rPr>
          <w:color w:val="000000"/>
          <w:spacing w:val="-3"/>
        </w:rPr>
        <w:t>Да поеме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договора или като последица от него. Възложителят не носи отговорност, произтичаща от искове или жалби, следствие нарушение на нормативни изисквания от страна на Изпълнителя, неговите служители или в резултата на нарушение на правата на трето лице.</w:t>
      </w:r>
    </w:p>
    <w:p w:rsidR="0026009E" w:rsidRDefault="000E08E4" w:rsidP="00A61B89">
      <w:pPr>
        <w:spacing w:line="360" w:lineRule="auto"/>
        <w:ind w:firstLine="851"/>
        <w:jc w:val="both"/>
        <w:rPr>
          <w:color w:val="000000"/>
          <w:spacing w:val="-3"/>
        </w:rPr>
      </w:pPr>
      <w:r>
        <w:rPr>
          <w:color w:val="000000"/>
          <w:spacing w:val="-3"/>
        </w:rPr>
        <w:t xml:space="preserve">7. </w:t>
      </w:r>
      <w:r w:rsidRPr="000E08E4">
        <w:rPr>
          <w:color w:val="000000"/>
          <w:spacing w:val="-3"/>
        </w:rPr>
        <w:t>да уведоми писмено ВЪЗЛОЖИТЕЛЯ за спиране на изпълнението на договора поради непредвидени обстоятелства в 5-дневен срок от настъпването им. Непредвидени обстоятелства по смисъла на настоящия договор са обстоятелствата от извънреден характер, които страните при полагането на дължимата грижа, не са могли или не са били длъжн</w:t>
      </w:r>
      <w:r w:rsidR="0026009E">
        <w:rPr>
          <w:color w:val="000000"/>
          <w:spacing w:val="-3"/>
        </w:rPr>
        <w:t>и да предвидят или предотвратят;</w:t>
      </w:r>
    </w:p>
    <w:p w:rsidR="0026009E" w:rsidRDefault="0026009E" w:rsidP="00A61B89">
      <w:pPr>
        <w:spacing w:line="360" w:lineRule="auto"/>
        <w:ind w:firstLine="851"/>
        <w:jc w:val="both"/>
        <w:rPr>
          <w:color w:val="000000"/>
          <w:spacing w:val="-3"/>
        </w:rPr>
      </w:pPr>
      <w:r>
        <w:rPr>
          <w:color w:val="000000"/>
          <w:spacing w:val="-3"/>
        </w:rPr>
        <w:t xml:space="preserve">8. </w:t>
      </w:r>
      <w:r w:rsidR="000E08E4" w:rsidRPr="000E08E4">
        <w:rPr>
          <w:color w:val="000000"/>
          <w:spacing w:val="-3"/>
        </w:rPr>
        <w:t>да води точна и редовна документация и счетоводна отчетност, отразяващи изпълнението на договора, използвайки подходяща система за регистрация на документацията. Счетоводните отчети и разходите, свързани с изпълнението на договора, трябва да са в съответствие с изискванията на законодателството и да подлежат на ясно идентифициране и проверка;</w:t>
      </w:r>
    </w:p>
    <w:p w:rsidR="0026009E" w:rsidRDefault="0026009E" w:rsidP="00A61B89">
      <w:pPr>
        <w:spacing w:line="360" w:lineRule="auto"/>
        <w:ind w:firstLine="851"/>
        <w:jc w:val="both"/>
        <w:rPr>
          <w:color w:val="000000"/>
          <w:spacing w:val="-3"/>
        </w:rPr>
      </w:pPr>
      <w:r>
        <w:rPr>
          <w:color w:val="000000"/>
          <w:spacing w:val="-3"/>
        </w:rPr>
        <w:t xml:space="preserve">9. </w:t>
      </w:r>
      <w:r w:rsidR="000E08E4" w:rsidRPr="000E08E4">
        <w:rPr>
          <w:color w:val="000000"/>
          <w:spacing w:val="-3"/>
        </w:rPr>
        <w:t>при поискване от ВЪЗЛОЖИТЕЛЯ да му предоставя достъп до финансовата документация и до документацията, касаеща изпълнението на договора, както и достъп до помещенията, в които последната се съхранява</w:t>
      </w:r>
      <w:r>
        <w:rPr>
          <w:color w:val="000000"/>
          <w:spacing w:val="-3"/>
        </w:rPr>
        <w:t>;</w:t>
      </w:r>
    </w:p>
    <w:p w:rsidR="0026009E" w:rsidRDefault="0026009E" w:rsidP="00A61B89">
      <w:pPr>
        <w:spacing w:line="360" w:lineRule="auto"/>
        <w:ind w:firstLine="851"/>
        <w:jc w:val="both"/>
        <w:rPr>
          <w:color w:val="000000"/>
          <w:spacing w:val="-3"/>
        </w:rPr>
      </w:pPr>
      <w:r>
        <w:rPr>
          <w:color w:val="000000"/>
          <w:spacing w:val="-3"/>
        </w:rPr>
        <w:t>10.</w:t>
      </w:r>
      <w:r w:rsidR="000E08E4" w:rsidRPr="000E08E4">
        <w:rPr>
          <w:color w:val="000000"/>
          <w:spacing w:val="-3"/>
        </w:rPr>
        <w:t xml:space="preserve"> да не използва по никакъв начин, включително за свои нужди или като разгласява пред трети лица, каквато и да е било информация за ВЪЗЛОЖИТЕЛЯ, негови служители или контрагенти, станала му известна при или по повод изпълнението на настоящия договор, като не допуска такива действия да бъдат извършени и от служителите му</w:t>
      </w:r>
      <w:r>
        <w:rPr>
          <w:color w:val="000000"/>
          <w:spacing w:val="-3"/>
        </w:rPr>
        <w:t>;</w:t>
      </w:r>
    </w:p>
    <w:p w:rsidR="0026009E" w:rsidRDefault="0026009E" w:rsidP="00A61B89">
      <w:pPr>
        <w:spacing w:line="360" w:lineRule="auto"/>
        <w:ind w:firstLine="851"/>
        <w:jc w:val="both"/>
        <w:rPr>
          <w:color w:val="000000"/>
          <w:spacing w:val="-3"/>
        </w:rPr>
      </w:pPr>
      <w:r>
        <w:rPr>
          <w:color w:val="000000"/>
          <w:spacing w:val="-3"/>
        </w:rPr>
        <w:t xml:space="preserve">11. </w:t>
      </w:r>
      <w:r w:rsidR="000E08E4" w:rsidRPr="000E08E4">
        <w:rPr>
          <w:color w:val="000000"/>
          <w:spacing w:val="-3"/>
        </w:rPr>
        <w:t>да запази поверителността на всички поверително предоставени документи, информация или други материали, за срок не по-малко от пет години след приключването на проекта</w:t>
      </w:r>
      <w:r>
        <w:rPr>
          <w:color w:val="000000"/>
          <w:spacing w:val="-3"/>
        </w:rPr>
        <w:t>;</w:t>
      </w:r>
    </w:p>
    <w:p w:rsidR="0026009E" w:rsidRDefault="0026009E" w:rsidP="00A61B89">
      <w:pPr>
        <w:spacing w:line="360" w:lineRule="auto"/>
        <w:ind w:firstLine="851"/>
        <w:jc w:val="both"/>
        <w:rPr>
          <w:color w:val="000000"/>
          <w:spacing w:val="-3"/>
        </w:rPr>
      </w:pPr>
      <w:r>
        <w:rPr>
          <w:color w:val="000000"/>
          <w:spacing w:val="-3"/>
        </w:rPr>
        <w:t xml:space="preserve">12. </w:t>
      </w:r>
      <w:r w:rsidR="000E08E4" w:rsidRPr="000E08E4">
        <w:rPr>
          <w:color w:val="000000"/>
          <w:spacing w:val="-3"/>
        </w:rPr>
        <w:t>да съхранява документите и материалите, получени или изготвени във връзка с изпълнението на договора в отделно досие. Срокът за съхранение на всички документи, свързани с изпълнението на проекта, е 5 г.</w:t>
      </w:r>
      <w:r>
        <w:rPr>
          <w:color w:val="000000"/>
          <w:spacing w:val="-3"/>
        </w:rPr>
        <w:t>;</w:t>
      </w:r>
    </w:p>
    <w:p w:rsidR="0026009E" w:rsidRDefault="0026009E" w:rsidP="00A61B89">
      <w:pPr>
        <w:spacing w:line="360" w:lineRule="auto"/>
        <w:ind w:firstLine="851"/>
        <w:jc w:val="both"/>
        <w:rPr>
          <w:color w:val="000000"/>
          <w:spacing w:val="-3"/>
        </w:rPr>
      </w:pPr>
      <w:r>
        <w:rPr>
          <w:color w:val="000000"/>
          <w:spacing w:val="-3"/>
        </w:rPr>
        <w:lastRenderedPageBreak/>
        <w:t xml:space="preserve">13. </w:t>
      </w:r>
      <w:r w:rsidR="000E08E4" w:rsidRPr="000E08E4">
        <w:rPr>
          <w:color w:val="000000"/>
          <w:spacing w:val="-3"/>
        </w:rPr>
        <w:t>да предостави възможност на националните одитиращи власти, Програмния оператор,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Европейската общност и външни одитори, да извършват проверки чрез разглеждане на документацията или чрез проверки на мястото на изпълнение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w:t>
      </w:r>
      <w:r>
        <w:rPr>
          <w:color w:val="000000"/>
          <w:spacing w:val="-3"/>
        </w:rPr>
        <w:t>;</w:t>
      </w:r>
    </w:p>
    <w:p w:rsidR="0026009E" w:rsidRDefault="0026009E" w:rsidP="00A61B89">
      <w:pPr>
        <w:spacing w:line="360" w:lineRule="auto"/>
        <w:ind w:firstLine="851"/>
        <w:jc w:val="both"/>
        <w:rPr>
          <w:color w:val="000000"/>
          <w:spacing w:val="-3"/>
        </w:rPr>
      </w:pPr>
      <w:r>
        <w:rPr>
          <w:color w:val="000000"/>
          <w:spacing w:val="-3"/>
        </w:rPr>
        <w:t xml:space="preserve">14. </w:t>
      </w:r>
      <w:r w:rsidR="000E08E4" w:rsidRPr="000E08E4">
        <w:rPr>
          <w:color w:val="000000"/>
          <w:spacing w:val="-3"/>
        </w:rPr>
        <w:t>да изпълнява мерките и препоръките, съдържащи се е докладите от проверките на място;</w:t>
      </w:r>
    </w:p>
    <w:p w:rsidR="0026009E" w:rsidRDefault="0026009E" w:rsidP="00A61B89">
      <w:pPr>
        <w:spacing w:line="360" w:lineRule="auto"/>
        <w:ind w:firstLine="851"/>
        <w:jc w:val="both"/>
        <w:rPr>
          <w:color w:val="000000"/>
          <w:spacing w:val="-3"/>
        </w:rPr>
      </w:pPr>
      <w:r>
        <w:rPr>
          <w:color w:val="000000"/>
          <w:spacing w:val="-3"/>
        </w:rPr>
        <w:t xml:space="preserve">15. </w:t>
      </w:r>
      <w:r w:rsidR="000E08E4" w:rsidRPr="000E08E4">
        <w:rPr>
          <w:color w:val="000000"/>
          <w:spacing w:val="-3"/>
        </w:rPr>
        <w:t>да спазва изискванията за изпълнение на мерките за информация и публичност по проекта</w:t>
      </w:r>
      <w:r>
        <w:rPr>
          <w:color w:val="000000"/>
          <w:spacing w:val="-3"/>
        </w:rPr>
        <w:t>;</w:t>
      </w:r>
    </w:p>
    <w:p w:rsidR="0026009E" w:rsidRDefault="0026009E" w:rsidP="00A61B89">
      <w:pPr>
        <w:spacing w:line="360" w:lineRule="auto"/>
        <w:ind w:firstLine="851"/>
        <w:jc w:val="both"/>
        <w:rPr>
          <w:color w:val="000000"/>
          <w:spacing w:val="-3"/>
        </w:rPr>
      </w:pPr>
      <w:r>
        <w:rPr>
          <w:color w:val="000000"/>
          <w:spacing w:val="-3"/>
        </w:rPr>
        <w:t xml:space="preserve">16. </w:t>
      </w:r>
      <w:r w:rsidR="000E08E4" w:rsidRPr="000E08E4">
        <w:rPr>
          <w:color w:val="000000"/>
          <w:spacing w:val="-3"/>
        </w:rPr>
        <w:t>да следи и докладва за нередности при изпълнението на договора. В случай на установена нередност, ИЗПЪЛНИТЕЛЯТ</w:t>
      </w:r>
      <w:r w:rsidR="000E08E4" w:rsidRPr="000E08E4">
        <w:rPr>
          <w:color w:val="000000"/>
          <w:spacing w:val="-3"/>
        </w:rPr>
        <w:tab/>
        <w:t>е длъжен да възстанови всички суми по нередности, заедно с дължимата лихва и други неправомерно получени средства</w:t>
      </w:r>
      <w:r>
        <w:rPr>
          <w:color w:val="000000"/>
          <w:spacing w:val="-3"/>
        </w:rPr>
        <w:t>;</w:t>
      </w:r>
    </w:p>
    <w:p w:rsidR="0026009E" w:rsidRDefault="0026009E" w:rsidP="00A61B89">
      <w:pPr>
        <w:spacing w:line="360" w:lineRule="auto"/>
        <w:ind w:firstLine="851"/>
        <w:jc w:val="both"/>
        <w:rPr>
          <w:color w:val="000000"/>
          <w:spacing w:val="-3"/>
        </w:rPr>
      </w:pPr>
      <w:r>
        <w:rPr>
          <w:color w:val="000000"/>
          <w:spacing w:val="-3"/>
        </w:rPr>
        <w:t xml:space="preserve">17. </w:t>
      </w:r>
      <w:r w:rsidR="000E08E4" w:rsidRPr="000E08E4">
        <w:rPr>
          <w:color w:val="000000"/>
          <w:spacing w:val="-3"/>
        </w:rPr>
        <w:t>да възстанови на ВЪЗЛОЖИТЕЛЯ всички неправомерно получени финансови средства. При констатиране на недължимо платени суми и/или надплатени суми, както и всякакви неправомерно получени средства по този договор, ВЪЗЛОЖИТЕЛЯ изпраща покана до ИЗПЪЛНИТЕЛЯ да плати доброволно задължението си в седемдневен срок от получаване на поканата. В случай, че ИЗПЪЛНИТЕЛЯТ не възстанови изисканите суми в упоменатия срок, ВЪЗЛОЖИТЕЛЯТ има право на обезщетение за забавено плащане в размер на законната лихва за периода на просрочието. Сумите подлежащи на възстановяване от ИЗПЪЛНИТЕЛЯ, могат да бъдат прихванати от всякакви суми, дължими от ВЪЗЛОЖИТЕЛЯ на ИЗПЪЛНИТЕЛЯ</w:t>
      </w:r>
      <w:r>
        <w:rPr>
          <w:color w:val="000000"/>
          <w:spacing w:val="-3"/>
        </w:rPr>
        <w:t>;</w:t>
      </w:r>
    </w:p>
    <w:p w:rsidR="000E08E4" w:rsidRPr="000E08E4" w:rsidRDefault="0026009E" w:rsidP="00A61B89">
      <w:pPr>
        <w:spacing w:line="360" w:lineRule="auto"/>
        <w:ind w:firstLine="851"/>
        <w:jc w:val="both"/>
        <w:rPr>
          <w:color w:val="000000"/>
          <w:spacing w:val="-3"/>
        </w:rPr>
      </w:pPr>
      <w:r>
        <w:rPr>
          <w:color w:val="000000"/>
          <w:spacing w:val="-3"/>
        </w:rPr>
        <w:t xml:space="preserve">18. </w:t>
      </w:r>
      <w:r w:rsidR="000E08E4" w:rsidRPr="000E08E4">
        <w:rPr>
          <w:color w:val="000000"/>
          <w:spacing w:val="-3"/>
        </w:rPr>
        <w:t>да предприема всички необходими мерки за избягване на конфликт на интереси, и уведомява незабавно ВЪЗЛОЖИТЕЛЯ относно обстоятелство, което предизвиква или може да предизвика подобен конфликт. Конфликт на интереси е налице, когато безпристрастното и обективно изпълнение на функциите по Договора на което и да е лице е компрометирано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w:t>
      </w:r>
    </w:p>
    <w:p w:rsidR="000E08E4" w:rsidRPr="00131F09" w:rsidRDefault="000E08E4" w:rsidP="00A61B89">
      <w:pPr>
        <w:spacing w:line="360" w:lineRule="auto"/>
        <w:ind w:firstLine="851"/>
        <w:jc w:val="both"/>
        <w:rPr>
          <w:color w:val="000000"/>
          <w:spacing w:val="-3"/>
        </w:rPr>
      </w:pPr>
    </w:p>
    <w:p w:rsidR="000E08E4" w:rsidRPr="00131F09" w:rsidRDefault="000E08E4" w:rsidP="009D0E7E">
      <w:pPr>
        <w:spacing w:line="360" w:lineRule="auto"/>
        <w:jc w:val="center"/>
        <w:rPr>
          <w:b/>
          <w:bCs/>
          <w:u w:val="single"/>
        </w:rPr>
      </w:pPr>
      <w:r w:rsidRPr="00131F09">
        <w:rPr>
          <w:b/>
          <w:u w:val="single"/>
        </w:rPr>
        <w:t xml:space="preserve">V. </w:t>
      </w:r>
      <w:r w:rsidRPr="00131F09">
        <w:rPr>
          <w:b/>
          <w:bCs/>
          <w:u w:val="single"/>
        </w:rPr>
        <w:t>ПРАВА И ЗАДЪЛЖЕНИЯ НА ВЪЗЛОЖИТЕЛЯ</w:t>
      </w:r>
    </w:p>
    <w:p w:rsidR="000E08E4" w:rsidRPr="00131F09" w:rsidRDefault="000E08E4" w:rsidP="00A61B89">
      <w:pPr>
        <w:spacing w:line="360" w:lineRule="auto"/>
        <w:ind w:firstLine="851"/>
        <w:jc w:val="both"/>
        <w:rPr>
          <w:color w:val="000000"/>
          <w:spacing w:val="-3"/>
        </w:rPr>
      </w:pPr>
      <w:r w:rsidRPr="00131F09">
        <w:rPr>
          <w:b/>
        </w:rPr>
        <w:t>Чл.6. (1)</w:t>
      </w:r>
      <w:r w:rsidRPr="00131F09">
        <w:t xml:space="preserve"> </w:t>
      </w:r>
      <w:r w:rsidRPr="00131F09">
        <w:rPr>
          <w:color w:val="000000"/>
          <w:spacing w:val="-3"/>
        </w:rPr>
        <w:t>ВЪЗЛОЖИТЕЛЯТ е длъжен:</w:t>
      </w:r>
    </w:p>
    <w:p w:rsidR="000E08E4" w:rsidRPr="00131F09" w:rsidRDefault="000E08E4" w:rsidP="00A61B89">
      <w:pPr>
        <w:spacing w:line="360" w:lineRule="auto"/>
        <w:ind w:firstLine="851"/>
        <w:jc w:val="both"/>
        <w:rPr>
          <w:color w:val="000000"/>
          <w:spacing w:val="-3"/>
        </w:rPr>
      </w:pPr>
      <w:r w:rsidRPr="00131F09">
        <w:rPr>
          <w:color w:val="000000"/>
          <w:spacing w:val="-3"/>
        </w:rPr>
        <w:t xml:space="preserve">1. Да заплати стойността на доставените по настоящия договор </w:t>
      </w:r>
      <w:r>
        <w:rPr>
          <w:color w:val="000000"/>
          <w:spacing w:val="-3"/>
        </w:rPr>
        <w:t>канцеларски материали.</w:t>
      </w:r>
    </w:p>
    <w:p w:rsidR="000E08E4" w:rsidRPr="00131F09" w:rsidRDefault="000E08E4" w:rsidP="00A61B89">
      <w:pPr>
        <w:shd w:val="clear" w:color="auto" w:fill="FFFFFF"/>
        <w:spacing w:line="360" w:lineRule="auto"/>
        <w:ind w:firstLine="851"/>
        <w:jc w:val="both"/>
        <w:rPr>
          <w:color w:val="000000"/>
          <w:spacing w:val="-1"/>
        </w:rPr>
      </w:pPr>
      <w:r w:rsidRPr="00131F09">
        <w:rPr>
          <w:b/>
          <w:color w:val="000000"/>
          <w:spacing w:val="7"/>
          <w:lang w:val="ru-RU"/>
        </w:rPr>
        <w:t xml:space="preserve"> (2)</w:t>
      </w:r>
      <w:r w:rsidRPr="00131F09">
        <w:rPr>
          <w:color w:val="000000"/>
          <w:spacing w:val="7"/>
          <w:lang w:val="ru-RU"/>
        </w:rPr>
        <w:t xml:space="preserve"> </w:t>
      </w:r>
      <w:r w:rsidRPr="00131F09">
        <w:rPr>
          <w:color w:val="000000"/>
          <w:spacing w:val="7"/>
        </w:rPr>
        <w:t>ВЪЗЛОЖИТЕЛЯТ има право:</w:t>
      </w:r>
    </w:p>
    <w:p w:rsidR="000E08E4" w:rsidRPr="00131F09" w:rsidRDefault="000E08E4" w:rsidP="00A61B89">
      <w:pPr>
        <w:shd w:val="clear" w:color="auto" w:fill="FFFFFF"/>
        <w:spacing w:line="360" w:lineRule="auto"/>
        <w:ind w:firstLine="851"/>
        <w:jc w:val="both"/>
        <w:rPr>
          <w:color w:val="000000"/>
        </w:rPr>
      </w:pPr>
      <w:r w:rsidRPr="00131F09">
        <w:rPr>
          <w:color w:val="000000"/>
          <w:spacing w:val="-11"/>
        </w:rPr>
        <w:t xml:space="preserve">1.  </w:t>
      </w:r>
      <w:r w:rsidRPr="00131F09">
        <w:rPr>
          <w:color w:val="000000"/>
        </w:rPr>
        <w:t>Да извършва рекламация и подмяна на стоката</w:t>
      </w:r>
      <w:r w:rsidRPr="00131F09">
        <w:rPr>
          <w:color w:val="000000"/>
          <w:spacing w:val="-11"/>
        </w:rPr>
        <w:t xml:space="preserve"> </w:t>
      </w:r>
      <w:r w:rsidRPr="00131F09">
        <w:rPr>
          <w:color w:val="000000"/>
        </w:rPr>
        <w:t>при констатиране на некачествена доставка по реда и при ус</w:t>
      </w:r>
      <w:r>
        <w:rPr>
          <w:color w:val="000000"/>
        </w:rPr>
        <w:t>ловията, предвидени в договора.</w:t>
      </w:r>
    </w:p>
    <w:p w:rsidR="000E08E4" w:rsidRPr="00131F09" w:rsidRDefault="000E08E4" w:rsidP="00A61B89">
      <w:pPr>
        <w:shd w:val="clear" w:color="auto" w:fill="FFFFFF"/>
        <w:spacing w:line="360" w:lineRule="auto"/>
        <w:ind w:firstLine="851"/>
        <w:jc w:val="both"/>
        <w:rPr>
          <w:color w:val="000000"/>
        </w:rPr>
      </w:pPr>
    </w:p>
    <w:p w:rsidR="000E08E4" w:rsidRPr="00131F09" w:rsidRDefault="000E08E4" w:rsidP="00A61B89">
      <w:pPr>
        <w:shd w:val="clear" w:color="auto" w:fill="FFFFFF"/>
        <w:spacing w:line="360" w:lineRule="auto"/>
        <w:ind w:firstLine="851"/>
        <w:jc w:val="center"/>
        <w:rPr>
          <w:b/>
          <w:bCs/>
          <w:color w:val="000000"/>
          <w:spacing w:val="-1"/>
          <w:u w:val="single"/>
        </w:rPr>
      </w:pPr>
      <w:r w:rsidRPr="00131F09">
        <w:rPr>
          <w:b/>
          <w:bCs/>
          <w:color w:val="000000"/>
          <w:spacing w:val="-1"/>
          <w:u w:val="single"/>
        </w:rPr>
        <w:t>V</w:t>
      </w:r>
      <w:r w:rsidRPr="00131F09">
        <w:rPr>
          <w:b/>
          <w:u w:val="single"/>
        </w:rPr>
        <w:t>I</w:t>
      </w:r>
      <w:r w:rsidRPr="00131F09">
        <w:rPr>
          <w:b/>
          <w:bCs/>
          <w:color w:val="000000"/>
          <w:spacing w:val="-1"/>
          <w:u w:val="single"/>
        </w:rPr>
        <w:t>. ГАРАНЦИЯ ЗА ИЗПЪЛНЕНИЕ</w:t>
      </w:r>
    </w:p>
    <w:p w:rsidR="000E08E4" w:rsidRPr="00131F09" w:rsidRDefault="000E08E4" w:rsidP="00A61B89">
      <w:pPr>
        <w:tabs>
          <w:tab w:val="left" w:pos="2835"/>
          <w:tab w:val="left" w:pos="3261"/>
          <w:tab w:val="left" w:pos="3544"/>
        </w:tabs>
        <w:spacing w:line="360" w:lineRule="auto"/>
        <w:ind w:firstLine="851"/>
        <w:jc w:val="both"/>
      </w:pPr>
      <w:r w:rsidRPr="00131F09">
        <w:rPr>
          <w:b/>
        </w:rPr>
        <w:t>Чл.7. (1)</w:t>
      </w:r>
      <w:r w:rsidRPr="00131F09">
        <w:t xml:space="preserve"> Гаранцията за добро изпълнение е в размер на </w:t>
      </w:r>
      <w:r>
        <w:t xml:space="preserve">…………… </w:t>
      </w:r>
      <w:r w:rsidRPr="00131F09">
        <w:t>лв.</w:t>
      </w:r>
      <w:r>
        <w:t xml:space="preserve"> (…………….... лева)</w:t>
      </w:r>
      <w:r w:rsidR="0026009E">
        <w:t>, представляваща 5 % от стойностт на договора с ДДС.</w:t>
      </w:r>
    </w:p>
    <w:p w:rsidR="000E08E4" w:rsidRPr="00131F09" w:rsidRDefault="000E08E4" w:rsidP="00A61B89">
      <w:pPr>
        <w:tabs>
          <w:tab w:val="left" w:pos="2835"/>
          <w:tab w:val="left" w:pos="3261"/>
          <w:tab w:val="left" w:pos="3544"/>
        </w:tabs>
        <w:spacing w:line="360" w:lineRule="auto"/>
        <w:ind w:firstLine="851"/>
        <w:jc w:val="both"/>
        <w:rPr>
          <w:rFonts w:eastAsia="Calibri"/>
        </w:rPr>
      </w:pPr>
      <w:r w:rsidRPr="00131F09">
        <w:rPr>
          <w:b/>
        </w:rPr>
        <w:t>(2)</w:t>
      </w:r>
      <w:r w:rsidRPr="00131F09">
        <w:t xml:space="preserve"> </w:t>
      </w:r>
      <w:r w:rsidRPr="00131F09">
        <w:rPr>
          <w:rFonts w:eastAsia="Calibri"/>
          <w:b/>
        </w:rPr>
        <w:t xml:space="preserve">ИЗПЪЛНИТЕЛЯТ </w:t>
      </w:r>
      <w:r w:rsidRPr="00131F09">
        <w:rPr>
          <w:rFonts w:eastAsia="Calibri"/>
        </w:rPr>
        <w:t xml:space="preserve">представя гаранция за изпълнение на договора под формата на банкова гаранция или парична сума по свой избор. </w:t>
      </w:r>
    </w:p>
    <w:p w:rsidR="000E08E4" w:rsidRPr="00131F09" w:rsidRDefault="000E08E4" w:rsidP="00A61B89">
      <w:pPr>
        <w:spacing w:line="360" w:lineRule="auto"/>
        <w:ind w:right="138" w:firstLine="851"/>
        <w:jc w:val="both"/>
        <w:rPr>
          <w:b/>
          <w:bCs/>
        </w:rPr>
      </w:pPr>
      <w:r w:rsidRPr="00131F09">
        <w:t>Гаранцията за изпълнение под формата на парична сума трябва да бъде внесена по следната сметка на възложителя:</w:t>
      </w:r>
    </w:p>
    <w:p w:rsidR="000E08E4" w:rsidRPr="00131F09" w:rsidRDefault="000E08E4" w:rsidP="00A61B89">
      <w:pPr>
        <w:spacing w:line="360" w:lineRule="auto"/>
        <w:ind w:firstLine="851"/>
        <w:jc w:val="both"/>
        <w:rPr>
          <w:b/>
        </w:rPr>
      </w:pPr>
      <w:r w:rsidRPr="00131F09">
        <w:rPr>
          <w:b/>
        </w:rPr>
        <w:t xml:space="preserve">Банка: „Юробанк България” АД, </w:t>
      </w:r>
    </w:p>
    <w:p w:rsidR="000E08E4" w:rsidRPr="00131F09" w:rsidRDefault="000E08E4" w:rsidP="00A61B89">
      <w:pPr>
        <w:spacing w:line="360" w:lineRule="auto"/>
        <w:ind w:firstLine="851"/>
        <w:jc w:val="both"/>
        <w:rPr>
          <w:b/>
          <w:lang w:val="ru-RU"/>
        </w:rPr>
      </w:pPr>
      <w:r w:rsidRPr="00131F09">
        <w:rPr>
          <w:b/>
          <w:lang w:val="en-GB"/>
        </w:rPr>
        <w:t>BIC</w:t>
      </w:r>
      <w:r w:rsidRPr="00131F09">
        <w:rPr>
          <w:b/>
          <w:lang w:val="ru-RU"/>
        </w:rPr>
        <w:t xml:space="preserve">: </w:t>
      </w:r>
      <w:r w:rsidRPr="00131F09">
        <w:rPr>
          <w:b/>
          <w:lang w:val="en-GB"/>
        </w:rPr>
        <w:t>BPBIBGSF</w:t>
      </w:r>
      <w:r w:rsidRPr="00131F09">
        <w:rPr>
          <w:b/>
          <w:lang w:val="ru-RU"/>
        </w:rPr>
        <w:t xml:space="preserve">, </w:t>
      </w:r>
    </w:p>
    <w:p w:rsidR="000E08E4" w:rsidRPr="00131F09" w:rsidRDefault="000E08E4" w:rsidP="00A61B89">
      <w:pPr>
        <w:spacing w:line="360" w:lineRule="auto"/>
        <w:ind w:firstLine="851"/>
        <w:jc w:val="both"/>
        <w:rPr>
          <w:b/>
        </w:rPr>
      </w:pPr>
      <w:r w:rsidRPr="00131F09">
        <w:rPr>
          <w:b/>
          <w:lang w:val="en-GB"/>
        </w:rPr>
        <w:t>IBAN</w:t>
      </w:r>
      <w:r w:rsidRPr="00131F09">
        <w:rPr>
          <w:b/>
          <w:lang w:val="ru-RU"/>
        </w:rPr>
        <w:t xml:space="preserve">: </w:t>
      </w:r>
      <w:r w:rsidRPr="00131F09">
        <w:rPr>
          <w:b/>
          <w:lang w:val="en-GB"/>
        </w:rPr>
        <w:t>BG</w:t>
      </w:r>
      <w:r w:rsidRPr="00131F09">
        <w:rPr>
          <w:b/>
        </w:rPr>
        <w:t>45</w:t>
      </w:r>
      <w:r w:rsidRPr="00131F09">
        <w:rPr>
          <w:b/>
          <w:lang w:val="en-GB"/>
        </w:rPr>
        <w:t>BPBI</w:t>
      </w:r>
      <w:r w:rsidRPr="00131F09">
        <w:rPr>
          <w:b/>
        </w:rPr>
        <w:t>79353375755401</w:t>
      </w:r>
    </w:p>
    <w:p w:rsidR="000E08E4" w:rsidRPr="00131F09" w:rsidRDefault="000E08E4" w:rsidP="00A61B89">
      <w:pPr>
        <w:tabs>
          <w:tab w:val="left" w:pos="2835"/>
          <w:tab w:val="left" w:pos="3261"/>
          <w:tab w:val="left" w:pos="3544"/>
        </w:tabs>
        <w:spacing w:line="360" w:lineRule="auto"/>
        <w:ind w:firstLine="851"/>
        <w:jc w:val="both"/>
        <w:rPr>
          <w:rFonts w:eastAsia="Calibri"/>
          <w:b/>
        </w:rPr>
      </w:pPr>
      <w:r w:rsidRPr="00131F09">
        <w:rPr>
          <w:rFonts w:eastAsia="Calibri"/>
          <w:b/>
        </w:rPr>
        <w:t xml:space="preserve"> (3)</w:t>
      </w:r>
      <w:r w:rsidRPr="00131F09">
        <w:rPr>
          <w:rFonts w:eastAsia="Calibri"/>
        </w:rPr>
        <w:t xml:space="preserve"> Гаранцията за добро изпълнение се освобождава в 20-дневен срок след изтичане срока на настоящия договор, както и в същия срок при всяко прекратяване на настоящия договор, освен в случаите когато са налице условията за нейното задържане, без да се дължат лихви на </w:t>
      </w:r>
      <w:r w:rsidRPr="00131F09">
        <w:rPr>
          <w:rFonts w:eastAsia="Calibri"/>
          <w:b/>
        </w:rPr>
        <w:t>ИЗПЪЛНИТЕЛЯ.</w:t>
      </w:r>
    </w:p>
    <w:p w:rsidR="000E08E4" w:rsidRPr="00131F09" w:rsidRDefault="000E08E4" w:rsidP="00A61B89">
      <w:pPr>
        <w:tabs>
          <w:tab w:val="left" w:pos="2835"/>
          <w:tab w:val="left" w:pos="3261"/>
          <w:tab w:val="left" w:pos="3544"/>
        </w:tabs>
        <w:spacing w:line="360" w:lineRule="auto"/>
        <w:ind w:firstLine="851"/>
        <w:jc w:val="both"/>
        <w:rPr>
          <w:rFonts w:eastAsia="Calibri"/>
        </w:rPr>
      </w:pPr>
      <w:r w:rsidRPr="00131F09">
        <w:rPr>
          <w:rFonts w:eastAsia="Calibri"/>
          <w:b/>
        </w:rPr>
        <w:t xml:space="preserve">(4) ВЪЗЛОЖИТЕЛЯТ </w:t>
      </w:r>
      <w:r w:rsidRPr="00131F09">
        <w:rPr>
          <w:rFonts w:eastAsia="Calibri"/>
        </w:rPr>
        <w:t xml:space="preserve">задържа гаранцията за изпълнение на договора в случаите на </w:t>
      </w:r>
      <w:r w:rsidR="0074215F">
        <w:rPr>
          <w:rFonts w:eastAsia="Calibri"/>
        </w:rPr>
        <w:t>виновно неизпълнение назадълженията по договора</w:t>
      </w:r>
      <w:r w:rsidR="00574CBF">
        <w:rPr>
          <w:rFonts w:eastAsia="Calibri"/>
          <w:lang w:val="en-US"/>
        </w:rPr>
        <w:t xml:space="preserve"> </w:t>
      </w:r>
      <w:bookmarkStart w:id="0" w:name="_GoBack"/>
      <w:bookmarkEnd w:id="0"/>
      <w:r w:rsidR="0074215F">
        <w:rPr>
          <w:rFonts w:eastAsia="Calibri"/>
        </w:rPr>
        <w:t xml:space="preserve">от страна на </w:t>
      </w:r>
      <w:r w:rsidR="0074215F" w:rsidRPr="0074215F">
        <w:rPr>
          <w:rFonts w:eastAsia="Calibri"/>
          <w:b/>
        </w:rPr>
        <w:t>ИЗПЪЛНИТЕЛЯ</w:t>
      </w:r>
      <w:r w:rsidR="0074215F" w:rsidRPr="00131F09">
        <w:rPr>
          <w:rFonts w:eastAsia="Calibri"/>
        </w:rPr>
        <w:t xml:space="preserve"> </w:t>
      </w:r>
      <w:r w:rsidRPr="00131F09">
        <w:rPr>
          <w:rFonts w:eastAsia="Calibri"/>
          <w:b/>
        </w:rPr>
        <w:t xml:space="preserve">ВЪЗЛОЖИТЕЛЯТ </w:t>
      </w:r>
      <w:r w:rsidRPr="00131F09">
        <w:rPr>
          <w:rFonts w:eastAsia="Calibri"/>
        </w:rPr>
        <w:t>има право да задържи представената гаранция за изпълнение, независимо от отговорността по чл.10, ал.2.</w:t>
      </w:r>
    </w:p>
    <w:p w:rsidR="000E08E4" w:rsidRPr="00131F09" w:rsidRDefault="000E08E4" w:rsidP="00A61B89">
      <w:pPr>
        <w:shd w:val="clear" w:color="auto" w:fill="FFFFFF"/>
        <w:spacing w:line="360" w:lineRule="auto"/>
        <w:ind w:firstLine="851"/>
        <w:jc w:val="both"/>
        <w:rPr>
          <w:color w:val="000000"/>
        </w:rPr>
      </w:pPr>
    </w:p>
    <w:p w:rsidR="000E08E4" w:rsidRPr="00131F09" w:rsidRDefault="000E08E4" w:rsidP="00937D9E">
      <w:pPr>
        <w:shd w:val="clear" w:color="auto" w:fill="FFFFFF"/>
        <w:tabs>
          <w:tab w:val="left" w:pos="1651"/>
        </w:tabs>
        <w:spacing w:line="360" w:lineRule="auto"/>
        <w:jc w:val="center"/>
        <w:rPr>
          <w:b/>
          <w:bCs/>
          <w:color w:val="000000"/>
          <w:spacing w:val="-1"/>
          <w:u w:val="single"/>
        </w:rPr>
      </w:pPr>
      <w:r w:rsidRPr="00131F09">
        <w:rPr>
          <w:b/>
          <w:u w:val="single"/>
        </w:rPr>
        <w:t>VII</w:t>
      </w:r>
      <w:r w:rsidRPr="00131F09">
        <w:rPr>
          <w:b/>
          <w:bCs/>
          <w:color w:val="000000"/>
          <w:spacing w:val="-1"/>
          <w:u w:val="single"/>
        </w:rPr>
        <w:t>.РЕКЛАМАЦИИ</w:t>
      </w:r>
    </w:p>
    <w:p w:rsidR="000E08E4" w:rsidRPr="00131F09" w:rsidRDefault="000E08E4" w:rsidP="00A61B89">
      <w:pPr>
        <w:shd w:val="clear" w:color="auto" w:fill="FFFFFF"/>
        <w:spacing w:line="360" w:lineRule="auto"/>
        <w:ind w:firstLine="851"/>
        <w:jc w:val="both"/>
        <w:rPr>
          <w:color w:val="000000"/>
        </w:rPr>
      </w:pPr>
      <w:r w:rsidRPr="00131F09">
        <w:rPr>
          <w:b/>
          <w:bCs/>
          <w:color w:val="000000"/>
          <w:spacing w:val="-1"/>
        </w:rPr>
        <w:lastRenderedPageBreak/>
        <w:t xml:space="preserve">Чл.8 (1) </w:t>
      </w:r>
      <w:r w:rsidRPr="00131F09">
        <w:rPr>
          <w:color w:val="000000"/>
        </w:rPr>
        <w:t>При констатиране на явни и скрити недостатъци от страна на ВЪЗЛОЖИТЕЛЯ, той следва да уведоми ИЗПЪЛНИТЕЛЯ за това писмено в срок до 7 работни дни от подписване на приемо-предавателния протокол за съответната стока.</w:t>
      </w:r>
    </w:p>
    <w:p w:rsidR="000E08E4" w:rsidRPr="00131F09" w:rsidRDefault="000E08E4" w:rsidP="00A61B89">
      <w:pPr>
        <w:shd w:val="clear" w:color="auto" w:fill="FFFFFF"/>
        <w:spacing w:line="360" w:lineRule="auto"/>
        <w:ind w:firstLine="851"/>
        <w:jc w:val="both"/>
        <w:rPr>
          <w:color w:val="000000"/>
        </w:rPr>
      </w:pPr>
      <w:r w:rsidRPr="00131F09">
        <w:rPr>
          <w:b/>
          <w:color w:val="000000"/>
        </w:rPr>
        <w:t>(2)</w:t>
      </w:r>
      <w:r w:rsidRPr="00131F09">
        <w:rPr>
          <w:color w:val="000000"/>
        </w:rPr>
        <w:t xml:space="preserve"> В рекламацията ВЪЗЛОЖИТЕЛЯТ посочва номера на договора, мястото на доставка, основанието за рекламация и конкретното си искане.</w:t>
      </w:r>
    </w:p>
    <w:p w:rsidR="000E08E4" w:rsidRPr="00131F09" w:rsidRDefault="000E08E4" w:rsidP="00A61B89">
      <w:pPr>
        <w:shd w:val="clear" w:color="auto" w:fill="FFFFFF"/>
        <w:spacing w:line="360" w:lineRule="auto"/>
        <w:ind w:firstLine="851"/>
        <w:jc w:val="both"/>
        <w:rPr>
          <w:color w:val="000000"/>
          <w:spacing w:val="-3"/>
        </w:rPr>
      </w:pPr>
      <w:r w:rsidRPr="00131F09">
        <w:rPr>
          <w:b/>
          <w:color w:val="000000"/>
        </w:rPr>
        <w:t xml:space="preserve">(3) </w:t>
      </w:r>
      <w:r w:rsidRPr="00131F09">
        <w:rPr>
          <w:color w:val="000000"/>
        </w:rPr>
        <w:t xml:space="preserve">При рекламация за явни и скрити недостатъци, констатирани от ВЪЗЛОЖИТЕЛЯ, стоката се връща на ИЗПЪЛНИТЕЛЯ, </w:t>
      </w:r>
      <w:r w:rsidRPr="00131F09">
        <w:rPr>
          <w:color w:val="000000"/>
          <w:spacing w:val="-3"/>
        </w:rPr>
        <w:t xml:space="preserve">който е длъжен да ги отстрани за своя сметка, </w:t>
      </w:r>
      <w:r w:rsidRPr="00131F09">
        <w:rPr>
          <w:color w:val="000000"/>
        </w:rPr>
        <w:t xml:space="preserve">съответно да достави липсващите количества. </w:t>
      </w:r>
      <w:r w:rsidRPr="00131F09">
        <w:rPr>
          <w:color w:val="000000"/>
          <w:spacing w:val="-3"/>
        </w:rPr>
        <w:t xml:space="preserve">Когато естеството на недостатъка не позволява отстраняването му без същественото й повреждане, ИЗПЪЛНИТЕЛЯТ следва да замени стоката с нова. </w:t>
      </w:r>
    </w:p>
    <w:p w:rsidR="000E08E4" w:rsidRPr="00131F09" w:rsidRDefault="000E08E4" w:rsidP="00A61B89">
      <w:pPr>
        <w:shd w:val="clear" w:color="auto" w:fill="FFFFFF"/>
        <w:spacing w:line="360" w:lineRule="auto"/>
        <w:ind w:firstLine="851"/>
        <w:jc w:val="both"/>
        <w:rPr>
          <w:color w:val="000000"/>
        </w:rPr>
      </w:pPr>
      <w:r w:rsidRPr="00131F09">
        <w:rPr>
          <w:b/>
          <w:color w:val="000000"/>
          <w:spacing w:val="-3"/>
        </w:rPr>
        <w:t>(4)</w:t>
      </w:r>
      <w:r w:rsidRPr="00131F09">
        <w:rPr>
          <w:color w:val="000000"/>
          <w:spacing w:val="-3"/>
        </w:rPr>
        <w:t xml:space="preserve"> Задълженията по предходната алинея се изпълняват в срок </w:t>
      </w:r>
      <w:r w:rsidRPr="00131F09">
        <w:rPr>
          <w:color w:val="000000"/>
        </w:rPr>
        <w:t>до 7 работни дни, считано от подписването на</w:t>
      </w:r>
      <w:r w:rsidRPr="00131F09">
        <w:rPr>
          <w:color w:val="000000"/>
          <w:spacing w:val="-3"/>
        </w:rPr>
        <w:t xml:space="preserve"> </w:t>
      </w:r>
      <w:r w:rsidRPr="00131F09">
        <w:rPr>
          <w:color w:val="000000"/>
        </w:rPr>
        <w:t>приемо-предавателният протокол за съответната стока.</w:t>
      </w:r>
    </w:p>
    <w:p w:rsidR="000E08E4" w:rsidRPr="00131F09" w:rsidRDefault="000E08E4" w:rsidP="00A61B89">
      <w:pPr>
        <w:shd w:val="clear" w:color="auto" w:fill="FFFFFF"/>
        <w:spacing w:line="360" w:lineRule="auto"/>
        <w:ind w:firstLine="851"/>
        <w:jc w:val="both"/>
        <w:rPr>
          <w:color w:val="000000"/>
        </w:rPr>
      </w:pPr>
    </w:p>
    <w:p w:rsidR="000E08E4" w:rsidRPr="00131F09" w:rsidRDefault="000E08E4" w:rsidP="00A61B89">
      <w:pPr>
        <w:shd w:val="clear" w:color="auto" w:fill="FFFFFF"/>
        <w:tabs>
          <w:tab w:val="left" w:pos="1651"/>
        </w:tabs>
        <w:spacing w:line="360" w:lineRule="auto"/>
        <w:ind w:firstLine="851"/>
        <w:jc w:val="center"/>
        <w:rPr>
          <w:b/>
          <w:bCs/>
          <w:color w:val="000000"/>
          <w:spacing w:val="-1"/>
          <w:u w:val="single"/>
        </w:rPr>
      </w:pPr>
      <w:r w:rsidRPr="00131F09">
        <w:rPr>
          <w:b/>
          <w:u w:val="single"/>
        </w:rPr>
        <w:t>VII</w:t>
      </w:r>
      <w:r>
        <w:rPr>
          <w:b/>
          <w:u w:val="single"/>
        </w:rPr>
        <w:t>I</w:t>
      </w:r>
      <w:r w:rsidRPr="00131F09">
        <w:rPr>
          <w:b/>
          <w:bCs/>
          <w:color w:val="000000"/>
          <w:spacing w:val="-1"/>
          <w:u w:val="single"/>
        </w:rPr>
        <w:t xml:space="preserve">. ОТГОВОРНОСТ </w:t>
      </w:r>
      <w:r>
        <w:rPr>
          <w:b/>
          <w:bCs/>
          <w:color w:val="000000"/>
          <w:spacing w:val="-1"/>
          <w:u w:val="single"/>
        </w:rPr>
        <w:t>И</w:t>
      </w:r>
      <w:r w:rsidRPr="00131F09">
        <w:rPr>
          <w:b/>
          <w:bCs/>
          <w:color w:val="000000"/>
          <w:spacing w:val="-1"/>
          <w:u w:val="single"/>
        </w:rPr>
        <w:t xml:space="preserve"> </w:t>
      </w:r>
      <w:r>
        <w:rPr>
          <w:b/>
          <w:bCs/>
          <w:color w:val="000000"/>
          <w:spacing w:val="-1"/>
          <w:u w:val="single"/>
        </w:rPr>
        <w:t>САНКЦИИ</w:t>
      </w:r>
    </w:p>
    <w:p w:rsidR="000E08E4" w:rsidRPr="003A1B2F" w:rsidRDefault="000E08E4" w:rsidP="00A61B89">
      <w:pPr>
        <w:spacing w:line="360" w:lineRule="auto"/>
        <w:ind w:firstLine="851"/>
        <w:jc w:val="both"/>
        <w:rPr>
          <w:bCs/>
          <w:color w:val="000000"/>
          <w:spacing w:val="-1"/>
          <w:sz w:val="23"/>
          <w:szCs w:val="23"/>
          <w:lang w:val="en-GB"/>
        </w:rPr>
      </w:pPr>
      <w:r w:rsidRPr="003A1B2F">
        <w:rPr>
          <w:b/>
          <w:bCs/>
          <w:color w:val="000000"/>
          <w:spacing w:val="-1"/>
          <w:sz w:val="23"/>
          <w:szCs w:val="23"/>
          <w:lang w:val="en-GB"/>
        </w:rPr>
        <w:t>Чл.</w:t>
      </w:r>
      <w:r w:rsidRPr="003A1B2F">
        <w:rPr>
          <w:b/>
          <w:bCs/>
          <w:color w:val="000000"/>
          <w:spacing w:val="-1"/>
          <w:sz w:val="23"/>
          <w:szCs w:val="23"/>
        </w:rPr>
        <w:t>9. (1</w:t>
      </w:r>
      <w:r w:rsidRPr="003A1B2F">
        <w:rPr>
          <w:bCs/>
          <w:color w:val="000000"/>
          <w:spacing w:val="-1"/>
          <w:sz w:val="23"/>
          <w:szCs w:val="23"/>
        </w:rPr>
        <w:t>)</w:t>
      </w:r>
      <w:r w:rsidRPr="003A1B2F">
        <w:rPr>
          <w:bCs/>
          <w:color w:val="000000"/>
          <w:spacing w:val="-1"/>
          <w:sz w:val="23"/>
          <w:szCs w:val="23"/>
          <w:lang w:val="en-GB"/>
        </w:rPr>
        <w:t xml:space="preserve"> В случай, че ИЗПЪЛНИТЕЛЯТ не изпълни възложената доставка или част от нея, или изискванията за нея съгласно договора, или не изпълни други договорени дейности в установения по договора срок</w:t>
      </w:r>
      <w:r w:rsidRPr="003A1B2F">
        <w:rPr>
          <w:bCs/>
          <w:color w:val="000000"/>
          <w:spacing w:val="-1"/>
          <w:sz w:val="23"/>
          <w:szCs w:val="23"/>
        </w:rPr>
        <w:t xml:space="preserve"> </w:t>
      </w:r>
      <w:r>
        <w:rPr>
          <w:bCs/>
          <w:color w:val="000000"/>
          <w:spacing w:val="-1"/>
          <w:sz w:val="23"/>
          <w:szCs w:val="23"/>
        </w:rPr>
        <w:t>в</w:t>
      </w:r>
      <w:r w:rsidRPr="003A1B2F">
        <w:rPr>
          <w:bCs/>
          <w:color w:val="000000"/>
          <w:spacing w:val="-1"/>
          <w:sz w:val="23"/>
          <w:szCs w:val="23"/>
        </w:rPr>
        <w:t xml:space="preserve"> чл.2, ал.1</w:t>
      </w:r>
      <w:r w:rsidRPr="003A1B2F">
        <w:rPr>
          <w:bCs/>
          <w:color w:val="000000"/>
          <w:spacing w:val="-1"/>
          <w:sz w:val="23"/>
          <w:szCs w:val="23"/>
          <w:lang w:val="en-GB"/>
        </w:rPr>
        <w:t xml:space="preserve">, същият дължи на ВЪЗЛОЖИТЕЛЯ неустойка в размер </w:t>
      </w:r>
      <w:r>
        <w:rPr>
          <w:bCs/>
          <w:color w:val="000000"/>
          <w:spacing w:val="-1"/>
          <w:sz w:val="23"/>
          <w:szCs w:val="23"/>
        </w:rPr>
        <w:t>до</w:t>
      </w:r>
      <w:r w:rsidRPr="003A1B2F">
        <w:rPr>
          <w:bCs/>
          <w:color w:val="000000"/>
          <w:spacing w:val="-1"/>
          <w:sz w:val="23"/>
          <w:szCs w:val="23"/>
          <w:lang w:val="en-GB"/>
        </w:rPr>
        <w:t xml:space="preserve"> 1</w:t>
      </w:r>
      <w:r>
        <w:rPr>
          <w:bCs/>
          <w:color w:val="000000"/>
          <w:spacing w:val="-1"/>
          <w:sz w:val="23"/>
          <w:szCs w:val="23"/>
        </w:rPr>
        <w:t>0</w:t>
      </w:r>
      <w:r w:rsidRPr="003A1B2F">
        <w:rPr>
          <w:bCs/>
          <w:color w:val="000000"/>
          <w:spacing w:val="-1"/>
          <w:sz w:val="23"/>
          <w:szCs w:val="23"/>
          <w:lang w:val="en-GB"/>
        </w:rPr>
        <w:t xml:space="preserve"> на сто от стойността на </w:t>
      </w:r>
      <w:r>
        <w:rPr>
          <w:bCs/>
          <w:color w:val="000000"/>
          <w:spacing w:val="-1"/>
          <w:sz w:val="23"/>
          <w:szCs w:val="23"/>
        </w:rPr>
        <w:t xml:space="preserve">възложената </w:t>
      </w:r>
      <w:r>
        <w:rPr>
          <w:bCs/>
          <w:color w:val="000000"/>
          <w:spacing w:val="-1"/>
          <w:sz w:val="23"/>
          <w:szCs w:val="23"/>
          <w:lang w:val="en-GB"/>
        </w:rPr>
        <w:t>доставка</w:t>
      </w:r>
      <w:r w:rsidRPr="003A1B2F">
        <w:rPr>
          <w:bCs/>
          <w:color w:val="000000"/>
          <w:spacing w:val="-1"/>
          <w:sz w:val="23"/>
          <w:szCs w:val="23"/>
          <w:lang w:val="en-GB"/>
        </w:rPr>
        <w:t>.</w:t>
      </w:r>
    </w:p>
    <w:p w:rsidR="000E08E4" w:rsidRPr="003A1B2F" w:rsidRDefault="000E08E4" w:rsidP="00A61B89">
      <w:pPr>
        <w:spacing w:line="360" w:lineRule="auto"/>
        <w:ind w:firstLine="851"/>
        <w:jc w:val="both"/>
        <w:rPr>
          <w:bCs/>
          <w:color w:val="000000"/>
          <w:spacing w:val="-1"/>
          <w:sz w:val="23"/>
          <w:szCs w:val="23"/>
        </w:rPr>
      </w:pPr>
      <w:r w:rsidRPr="003A1B2F">
        <w:rPr>
          <w:b/>
          <w:bCs/>
          <w:color w:val="000000"/>
          <w:spacing w:val="-1"/>
          <w:sz w:val="23"/>
          <w:szCs w:val="23"/>
        </w:rPr>
        <w:t>(2)</w:t>
      </w:r>
      <w:r w:rsidRPr="003A1B2F">
        <w:rPr>
          <w:bCs/>
          <w:color w:val="000000"/>
          <w:spacing w:val="-1"/>
          <w:sz w:val="23"/>
          <w:szCs w:val="23"/>
          <w:lang w:val="en-GB"/>
        </w:rPr>
        <w:t xml:space="preserve"> За неизпълнението на други задължения</w:t>
      </w:r>
      <w:r w:rsidRPr="003A1B2F">
        <w:rPr>
          <w:bCs/>
          <w:color w:val="000000"/>
          <w:spacing w:val="-1"/>
          <w:sz w:val="23"/>
          <w:szCs w:val="23"/>
        </w:rPr>
        <w:t>, посочени в договора</w:t>
      </w:r>
      <w:r w:rsidRPr="003A1B2F">
        <w:rPr>
          <w:bCs/>
          <w:color w:val="000000"/>
          <w:spacing w:val="-1"/>
          <w:sz w:val="23"/>
          <w:szCs w:val="23"/>
          <w:lang w:val="en-GB"/>
        </w:rPr>
        <w:t xml:space="preserve"> </w:t>
      </w:r>
      <w:r w:rsidRPr="003A1B2F">
        <w:rPr>
          <w:bCs/>
          <w:color w:val="000000"/>
          <w:spacing w:val="-1"/>
          <w:sz w:val="23"/>
          <w:szCs w:val="23"/>
        </w:rPr>
        <w:t>ИЗПЪЛНИТЕЛЯТ</w:t>
      </w:r>
      <w:r w:rsidRPr="003A1B2F">
        <w:rPr>
          <w:bCs/>
          <w:color w:val="000000"/>
          <w:spacing w:val="-1"/>
          <w:sz w:val="23"/>
          <w:szCs w:val="23"/>
          <w:lang w:val="en-GB"/>
        </w:rPr>
        <w:t xml:space="preserve"> </w:t>
      </w:r>
      <w:r w:rsidRPr="003A1B2F">
        <w:rPr>
          <w:bCs/>
          <w:color w:val="000000"/>
          <w:spacing w:val="-1"/>
          <w:sz w:val="23"/>
          <w:szCs w:val="23"/>
        </w:rPr>
        <w:t xml:space="preserve">дължи </w:t>
      </w:r>
      <w:r w:rsidRPr="003A1B2F">
        <w:rPr>
          <w:bCs/>
          <w:color w:val="000000"/>
          <w:spacing w:val="-1"/>
          <w:sz w:val="23"/>
          <w:szCs w:val="23"/>
          <w:lang w:val="en-GB"/>
        </w:rPr>
        <w:t>неустойка в размер 10 (десет) на сто от цената по договора</w:t>
      </w:r>
      <w:r w:rsidRPr="003A1B2F">
        <w:rPr>
          <w:bCs/>
          <w:color w:val="000000"/>
          <w:spacing w:val="-1"/>
          <w:sz w:val="23"/>
          <w:szCs w:val="23"/>
        </w:rPr>
        <w:t>, посочена в чл. 4</w:t>
      </w:r>
      <w:r w:rsidRPr="003A1B2F">
        <w:rPr>
          <w:bCs/>
          <w:color w:val="000000"/>
          <w:spacing w:val="-1"/>
          <w:sz w:val="23"/>
          <w:szCs w:val="23"/>
          <w:lang w:val="en-GB"/>
        </w:rPr>
        <w:t xml:space="preserve">. </w:t>
      </w:r>
    </w:p>
    <w:p w:rsidR="0026009E" w:rsidRPr="00CD1E09" w:rsidRDefault="0026009E" w:rsidP="00A61B89">
      <w:pPr>
        <w:spacing w:before="240" w:line="276" w:lineRule="auto"/>
        <w:ind w:firstLine="851"/>
        <w:jc w:val="center"/>
        <w:rPr>
          <w:b/>
          <w:color w:val="000000"/>
          <w:sz w:val="22"/>
          <w:szCs w:val="22"/>
        </w:rPr>
      </w:pPr>
      <w:r>
        <w:rPr>
          <w:b/>
          <w:color w:val="000000"/>
          <w:sz w:val="22"/>
          <w:szCs w:val="22"/>
          <w:lang w:val="en-US"/>
        </w:rPr>
        <w:t xml:space="preserve">IX. </w:t>
      </w:r>
      <w:r w:rsidRPr="00CD1E09">
        <w:rPr>
          <w:b/>
          <w:color w:val="000000"/>
          <w:sz w:val="22"/>
          <w:szCs w:val="22"/>
        </w:rPr>
        <w:t>НЕПРЕОДОЛИМА СИЛА</w:t>
      </w:r>
    </w:p>
    <w:p w:rsidR="0026009E" w:rsidRPr="00CD1E09" w:rsidRDefault="0026009E" w:rsidP="00937D9E">
      <w:pPr>
        <w:spacing w:line="360" w:lineRule="auto"/>
        <w:ind w:firstLine="851"/>
        <w:jc w:val="both"/>
        <w:rPr>
          <w:color w:val="000000"/>
          <w:sz w:val="22"/>
          <w:szCs w:val="22"/>
        </w:rPr>
      </w:pPr>
      <w:r w:rsidRPr="00CD1E09">
        <w:rPr>
          <w:b/>
          <w:color w:val="000000"/>
          <w:sz w:val="22"/>
          <w:szCs w:val="22"/>
        </w:rPr>
        <w:t xml:space="preserve">Чл. </w:t>
      </w:r>
      <w:r>
        <w:rPr>
          <w:b/>
          <w:color w:val="000000"/>
          <w:sz w:val="22"/>
          <w:szCs w:val="22"/>
        </w:rPr>
        <w:t>1</w:t>
      </w:r>
      <w:r>
        <w:rPr>
          <w:b/>
          <w:color w:val="000000"/>
          <w:sz w:val="22"/>
          <w:szCs w:val="22"/>
          <w:lang w:val="en-US"/>
        </w:rPr>
        <w:t>0</w:t>
      </w:r>
      <w:r w:rsidRPr="00CD1E09">
        <w:rPr>
          <w:b/>
          <w:color w:val="000000"/>
          <w:sz w:val="22"/>
          <w:szCs w:val="22"/>
        </w:rPr>
        <w:t xml:space="preserve"> </w:t>
      </w:r>
      <w:r w:rsidRPr="00CD1E09">
        <w:rPr>
          <w:color w:val="000000"/>
          <w:sz w:val="22"/>
          <w:szCs w:val="22"/>
        </w:rPr>
        <w:t xml:space="preserve">(1) Страните се освобождават от отговорност за неизпълнение на задълженията по настоящия договор, ако това се явява последица  от появата на форсмажорни обстоятелства като: пожар, земетресение, наводнение и други събития, представляващи „непреодолима сила” по смисъла на Закона за обществените поръчки и Търговския закон, и ако тези обстоятелства, непосредствено са повлияли на изпълнението на настоящия договор. </w:t>
      </w:r>
    </w:p>
    <w:p w:rsidR="0026009E" w:rsidRPr="00CD1E09" w:rsidRDefault="0026009E" w:rsidP="00937D9E">
      <w:pPr>
        <w:spacing w:line="360" w:lineRule="auto"/>
        <w:ind w:firstLine="851"/>
        <w:jc w:val="both"/>
        <w:rPr>
          <w:color w:val="000000"/>
          <w:sz w:val="22"/>
          <w:szCs w:val="22"/>
        </w:rPr>
      </w:pPr>
      <w:r w:rsidRPr="00CD1E09">
        <w:rPr>
          <w:color w:val="000000"/>
          <w:sz w:val="22"/>
          <w:szCs w:val="22"/>
        </w:rPr>
        <w:t>(2) Страната, която се намира в невъзможност да изпълнява задълженията си по този договор поради непреодолима сила, е длъжна незабавно:</w:t>
      </w:r>
    </w:p>
    <w:p w:rsidR="0026009E" w:rsidRPr="00CD1E09" w:rsidRDefault="0026009E" w:rsidP="00937D9E">
      <w:pPr>
        <w:spacing w:line="360" w:lineRule="auto"/>
        <w:ind w:firstLine="851"/>
        <w:jc w:val="both"/>
        <w:rPr>
          <w:color w:val="000000"/>
          <w:sz w:val="22"/>
          <w:szCs w:val="22"/>
        </w:rPr>
      </w:pPr>
      <w:r w:rsidRPr="00CD1E09">
        <w:rPr>
          <w:color w:val="000000"/>
          <w:sz w:val="22"/>
          <w:szCs w:val="22"/>
        </w:rPr>
        <w:lastRenderedPageBreak/>
        <w:t>1. да уведоми писмено другата страна за:  настъпилото събитие, което причинява неизпълнение на задълженията й, степента,до която това събитие възпрепятства изпълнението на задълженията на тази страна, причините за събитието и неговото предполагаемо времетраене;</w:t>
      </w:r>
    </w:p>
    <w:p w:rsidR="0026009E" w:rsidRPr="00CD1E09" w:rsidRDefault="0026009E" w:rsidP="00937D9E">
      <w:pPr>
        <w:spacing w:line="360" w:lineRule="auto"/>
        <w:ind w:firstLine="851"/>
        <w:jc w:val="both"/>
        <w:rPr>
          <w:color w:val="000000"/>
          <w:sz w:val="22"/>
          <w:szCs w:val="22"/>
        </w:rPr>
      </w:pPr>
      <w:r w:rsidRPr="00CD1E09">
        <w:rPr>
          <w:color w:val="000000"/>
          <w:sz w:val="22"/>
          <w:szCs w:val="22"/>
        </w:rPr>
        <w:t>2. да положи всички разумни усилия, за да избегне, отстрани или ограничи до минимум понесените вреди и загуби.</w:t>
      </w:r>
    </w:p>
    <w:p w:rsidR="0026009E" w:rsidRPr="00CD1E09" w:rsidRDefault="0026009E" w:rsidP="00937D9E">
      <w:pPr>
        <w:spacing w:line="360" w:lineRule="auto"/>
        <w:ind w:firstLine="851"/>
        <w:jc w:val="both"/>
        <w:rPr>
          <w:color w:val="000000"/>
          <w:sz w:val="22"/>
          <w:szCs w:val="22"/>
        </w:rPr>
      </w:pPr>
      <w:r w:rsidRPr="00CD1E09">
        <w:rPr>
          <w:color w:val="000000"/>
          <w:sz w:val="22"/>
          <w:szCs w:val="22"/>
        </w:rPr>
        <w:t>(3)  Докато трае непреодолимата сила, изпълнението на задължението се спира.</w:t>
      </w:r>
    </w:p>
    <w:p w:rsidR="0026009E" w:rsidRPr="00CD1E09" w:rsidRDefault="0026009E" w:rsidP="00937D9E">
      <w:pPr>
        <w:spacing w:line="360" w:lineRule="auto"/>
        <w:ind w:firstLine="851"/>
        <w:jc w:val="both"/>
        <w:rPr>
          <w:color w:val="000000"/>
          <w:sz w:val="22"/>
          <w:szCs w:val="22"/>
        </w:rPr>
      </w:pPr>
      <w:r w:rsidRPr="00CD1E09">
        <w:rPr>
          <w:color w:val="000000"/>
          <w:sz w:val="22"/>
          <w:szCs w:val="22"/>
        </w:rPr>
        <w:t>(4) Не може да се позовава на непреодолима сила тази страна, чиято небрежност или умишлени действия или бездействия са довели до невъзможност за изпълнението на договора.</w:t>
      </w:r>
    </w:p>
    <w:p w:rsidR="0026009E" w:rsidRPr="00CD1E09" w:rsidRDefault="0026009E" w:rsidP="00937D9E">
      <w:pPr>
        <w:spacing w:line="360" w:lineRule="auto"/>
        <w:ind w:firstLine="851"/>
        <w:jc w:val="both"/>
        <w:rPr>
          <w:color w:val="000000"/>
          <w:sz w:val="22"/>
          <w:szCs w:val="22"/>
        </w:rPr>
      </w:pPr>
      <w:r w:rsidRPr="00CD1E09">
        <w:rPr>
          <w:color w:val="000000"/>
          <w:sz w:val="22"/>
          <w:szCs w:val="22"/>
        </w:rPr>
        <w:t>(5) Липсата на парични средства не представлява “непреодолима сила”.</w:t>
      </w:r>
    </w:p>
    <w:p w:rsidR="0026009E" w:rsidRPr="00CD1E09" w:rsidRDefault="0026009E" w:rsidP="00937D9E">
      <w:pPr>
        <w:pStyle w:val="BodyText"/>
        <w:spacing w:line="360" w:lineRule="auto"/>
        <w:ind w:firstLine="851"/>
        <w:rPr>
          <w:color w:val="000000"/>
          <w:szCs w:val="22"/>
        </w:rPr>
      </w:pPr>
      <w:r w:rsidRPr="00CD1E09">
        <w:rPr>
          <w:color w:val="000000"/>
          <w:szCs w:val="22"/>
        </w:rPr>
        <w:t>(6)  Определено събитие не може да се квалифицира като “непреодолима сила”, ако:</w:t>
      </w:r>
    </w:p>
    <w:p w:rsidR="0026009E" w:rsidRPr="00CD1E09" w:rsidRDefault="0026009E" w:rsidP="00937D9E">
      <w:pPr>
        <w:spacing w:line="360" w:lineRule="auto"/>
        <w:ind w:firstLine="851"/>
        <w:jc w:val="both"/>
        <w:rPr>
          <w:color w:val="000000"/>
          <w:sz w:val="22"/>
          <w:szCs w:val="22"/>
        </w:rPr>
      </w:pPr>
      <w:r w:rsidRPr="00CD1E09">
        <w:rPr>
          <w:color w:val="000000"/>
          <w:sz w:val="22"/>
          <w:szCs w:val="22"/>
        </w:rPr>
        <w:t>1. ефектът от това събитие е могъл да се избегне, ако която и да е от страните е изпълнявала добросъвестно задълженията си по този договор;</w:t>
      </w:r>
    </w:p>
    <w:p w:rsidR="0026009E" w:rsidRPr="00CD1E09" w:rsidRDefault="0026009E" w:rsidP="00937D9E">
      <w:pPr>
        <w:spacing w:line="360" w:lineRule="auto"/>
        <w:ind w:firstLine="851"/>
        <w:jc w:val="both"/>
        <w:rPr>
          <w:color w:val="000000"/>
          <w:sz w:val="22"/>
          <w:szCs w:val="22"/>
        </w:rPr>
      </w:pPr>
      <w:r w:rsidRPr="00CD1E09">
        <w:rPr>
          <w:color w:val="000000"/>
          <w:sz w:val="22"/>
          <w:szCs w:val="22"/>
        </w:rPr>
        <w:t>2. ефектът от това събитие е могъл да бъде избегнат или намален с полагането на всички разумни грижи.</w:t>
      </w:r>
    </w:p>
    <w:p w:rsidR="0026009E" w:rsidRPr="00CD1E09" w:rsidRDefault="0026009E" w:rsidP="00937D9E">
      <w:pPr>
        <w:spacing w:line="360" w:lineRule="auto"/>
        <w:ind w:firstLine="851"/>
        <w:jc w:val="center"/>
        <w:rPr>
          <w:b/>
          <w:color w:val="000000"/>
          <w:sz w:val="22"/>
          <w:szCs w:val="22"/>
        </w:rPr>
      </w:pPr>
      <w:r>
        <w:rPr>
          <w:b/>
          <w:color w:val="000000"/>
          <w:sz w:val="22"/>
          <w:szCs w:val="22"/>
          <w:lang w:val="en-US"/>
        </w:rPr>
        <w:t xml:space="preserve">X. </w:t>
      </w:r>
      <w:r w:rsidRPr="00CD1E09">
        <w:rPr>
          <w:b/>
          <w:color w:val="000000"/>
          <w:sz w:val="22"/>
          <w:szCs w:val="22"/>
        </w:rPr>
        <w:t>КОНФИДЕНЦИАЛНОСТ</w:t>
      </w:r>
    </w:p>
    <w:p w:rsidR="0026009E" w:rsidRPr="00CD1E09" w:rsidRDefault="0026009E" w:rsidP="00937D9E">
      <w:pPr>
        <w:spacing w:line="360" w:lineRule="auto"/>
        <w:ind w:firstLine="851"/>
        <w:jc w:val="both"/>
        <w:rPr>
          <w:color w:val="000000"/>
          <w:sz w:val="22"/>
          <w:szCs w:val="22"/>
        </w:rPr>
      </w:pPr>
      <w:r w:rsidRPr="00CD1E09">
        <w:rPr>
          <w:b/>
          <w:color w:val="000000"/>
          <w:sz w:val="22"/>
          <w:szCs w:val="22"/>
        </w:rPr>
        <w:t>Чл. 1</w:t>
      </w:r>
      <w:r>
        <w:rPr>
          <w:b/>
          <w:color w:val="000000"/>
          <w:sz w:val="22"/>
          <w:szCs w:val="22"/>
          <w:lang w:val="en-US"/>
        </w:rPr>
        <w:t>1</w:t>
      </w:r>
      <w:r w:rsidRPr="00CD1E09">
        <w:rPr>
          <w:b/>
          <w:color w:val="000000"/>
          <w:sz w:val="22"/>
          <w:szCs w:val="22"/>
        </w:rPr>
        <w:t xml:space="preserve"> </w:t>
      </w:r>
      <w:r w:rsidRPr="00CD1E09">
        <w:rPr>
          <w:color w:val="000000"/>
          <w:sz w:val="22"/>
          <w:szCs w:val="22"/>
        </w:rPr>
        <w:t>(1) ИЗПЪЛНИТЕЛЯТ и ВЪЗЛОЖИТЕЛЯТ приемат за конфиденциална всяка информация, получена при и/или по повод изпълнението на договора.</w:t>
      </w:r>
    </w:p>
    <w:p w:rsidR="0026009E" w:rsidRPr="00CD1E09" w:rsidRDefault="0026009E" w:rsidP="00937D9E">
      <w:pPr>
        <w:spacing w:line="360" w:lineRule="auto"/>
        <w:ind w:firstLine="851"/>
        <w:jc w:val="both"/>
        <w:rPr>
          <w:color w:val="000000"/>
          <w:sz w:val="22"/>
          <w:szCs w:val="22"/>
        </w:rPr>
      </w:pPr>
      <w:r w:rsidRPr="00CD1E09">
        <w:rPr>
          <w:color w:val="000000"/>
          <w:sz w:val="22"/>
          <w:szCs w:val="22"/>
        </w:rPr>
        <w:tab/>
        <w:t>(2)  ИЗПЪЛНИТЕЛЯТ няма право без предварителното писмено съгласие на ВЪЗЛОЖИТЕЛЯ да разкрива пред когото и да е, освен пред своите служители , по какъвто и да е начин и под каквато и да е форма информация относно договора или част от него, както  и всяка друга  информация, свързана с изпълнението му . Разкриването на информация пред служител на ИЗПЪЛНИТЕЛЯ се осъществява само в необходимата степен за целите на изпълнението на договора.</w:t>
      </w:r>
    </w:p>
    <w:p w:rsidR="0026009E" w:rsidRPr="00CD1E09" w:rsidRDefault="0026009E" w:rsidP="00937D9E">
      <w:pPr>
        <w:spacing w:line="360" w:lineRule="auto"/>
        <w:ind w:firstLine="851"/>
        <w:jc w:val="both"/>
        <w:rPr>
          <w:color w:val="000000"/>
          <w:sz w:val="22"/>
          <w:szCs w:val="22"/>
        </w:rPr>
      </w:pPr>
      <w:r w:rsidRPr="00CD1E09">
        <w:rPr>
          <w:color w:val="000000"/>
          <w:sz w:val="22"/>
          <w:szCs w:val="22"/>
        </w:rPr>
        <w:tab/>
        <w:t>(3)  ВЪЗЛОЖИТЕЛЯТ гарантира конфиденциалност при използването на предоставени от ИЗПЪЛНИТЕЛЯ документи и материали по договора, като не ги предоставя на трети лица.</w:t>
      </w:r>
    </w:p>
    <w:p w:rsidR="0026009E" w:rsidRDefault="0026009E" w:rsidP="00937D9E">
      <w:pPr>
        <w:shd w:val="clear" w:color="auto" w:fill="FFFFFF"/>
        <w:spacing w:line="360" w:lineRule="auto"/>
        <w:ind w:firstLine="851"/>
        <w:jc w:val="both"/>
        <w:rPr>
          <w:b/>
        </w:rPr>
      </w:pPr>
    </w:p>
    <w:p w:rsidR="0026009E" w:rsidRPr="00FA27A4" w:rsidRDefault="0026009E" w:rsidP="00937D9E">
      <w:pPr>
        <w:shd w:val="clear" w:color="auto" w:fill="FFFFFF"/>
        <w:spacing w:line="360" w:lineRule="auto"/>
        <w:jc w:val="center"/>
        <w:rPr>
          <w:b/>
        </w:rPr>
      </w:pPr>
      <w:r>
        <w:rPr>
          <w:b/>
          <w:lang w:val="en-US"/>
        </w:rPr>
        <w:t xml:space="preserve">XI. </w:t>
      </w:r>
      <w:r w:rsidRPr="00FA27A4">
        <w:rPr>
          <w:b/>
        </w:rPr>
        <w:t>ДРУГИ УСЛОВИЯ</w:t>
      </w:r>
    </w:p>
    <w:p w:rsidR="0026009E" w:rsidRPr="00FA27A4" w:rsidRDefault="0026009E" w:rsidP="00A61B89">
      <w:pPr>
        <w:shd w:val="clear" w:color="auto" w:fill="FFFFFF"/>
        <w:spacing w:line="360" w:lineRule="auto"/>
        <w:ind w:firstLine="851"/>
        <w:jc w:val="both"/>
      </w:pPr>
      <w:r w:rsidRPr="00FA27A4">
        <w:rPr>
          <w:b/>
        </w:rPr>
        <w:t xml:space="preserve">Чл. </w:t>
      </w:r>
      <w:r>
        <w:rPr>
          <w:b/>
          <w:lang w:val="en-US"/>
        </w:rPr>
        <w:t>1</w:t>
      </w:r>
      <w:r>
        <w:rPr>
          <w:b/>
        </w:rPr>
        <w:t>2</w:t>
      </w:r>
      <w:r w:rsidRPr="00FA27A4">
        <w:rPr>
          <w:b/>
        </w:rPr>
        <w:t>.</w:t>
      </w:r>
      <w:r w:rsidRPr="00FA27A4">
        <w:t xml:space="preserve"> Погрешно преведени суми от страна на </w:t>
      </w:r>
      <w:r w:rsidRPr="00FA27A4">
        <w:rPr>
          <w:b/>
        </w:rPr>
        <w:t>Възложителя</w:t>
      </w:r>
      <w:r w:rsidRPr="00FA27A4">
        <w:t xml:space="preserve"> се възстановяват от </w:t>
      </w:r>
      <w:r w:rsidRPr="00FA27A4">
        <w:rPr>
          <w:b/>
        </w:rPr>
        <w:t>Изпълнителя</w:t>
      </w:r>
      <w:r w:rsidRPr="00FA27A4">
        <w:t xml:space="preserve"> в срок от 6 (шест) дни.</w:t>
      </w:r>
    </w:p>
    <w:p w:rsidR="0026009E" w:rsidRPr="00FA27A4" w:rsidRDefault="0026009E" w:rsidP="00A61B89">
      <w:pPr>
        <w:pStyle w:val="Default"/>
        <w:spacing w:line="360" w:lineRule="auto"/>
        <w:ind w:firstLine="851"/>
        <w:jc w:val="both"/>
      </w:pPr>
      <w:r w:rsidRPr="00FA27A4">
        <w:rPr>
          <w:b/>
        </w:rPr>
        <w:t xml:space="preserve">Чл. </w:t>
      </w:r>
      <w:r>
        <w:rPr>
          <w:b/>
          <w:lang w:val="en-US"/>
        </w:rPr>
        <w:t>13</w:t>
      </w:r>
      <w:r w:rsidRPr="00FA27A4">
        <w:rPr>
          <w:b/>
        </w:rPr>
        <w:t>. (1</w:t>
      </w:r>
      <w:proofErr w:type="gramStart"/>
      <w:r w:rsidRPr="00FA27A4">
        <w:rPr>
          <w:b/>
        </w:rPr>
        <w:t>)</w:t>
      </w:r>
      <w:r w:rsidRPr="00FA27A4">
        <w:t>Адресите</w:t>
      </w:r>
      <w:proofErr w:type="gramEnd"/>
      <w:r w:rsidRPr="00FA27A4">
        <w:t xml:space="preserve"> за уведомления на страните са : </w:t>
      </w:r>
    </w:p>
    <w:p w:rsidR="0026009E" w:rsidRPr="00FA27A4" w:rsidRDefault="0026009E" w:rsidP="00A61B89">
      <w:pPr>
        <w:autoSpaceDE w:val="0"/>
        <w:autoSpaceDN w:val="0"/>
        <w:adjustRightInd w:val="0"/>
        <w:spacing w:line="360" w:lineRule="auto"/>
        <w:ind w:firstLine="851"/>
        <w:jc w:val="both"/>
        <w:rPr>
          <w:b/>
          <w:noProof w:val="0"/>
        </w:rPr>
      </w:pPr>
      <w:r w:rsidRPr="00FA27A4">
        <w:rPr>
          <w:b/>
          <w:noProof w:val="0"/>
        </w:rPr>
        <w:t xml:space="preserve">За ВЪЗЛОЖИТЕЛЯ </w:t>
      </w:r>
    </w:p>
    <w:p w:rsidR="0026009E" w:rsidRPr="00FA27A4" w:rsidRDefault="0026009E" w:rsidP="00A61B89">
      <w:pPr>
        <w:autoSpaceDE w:val="0"/>
        <w:autoSpaceDN w:val="0"/>
        <w:adjustRightInd w:val="0"/>
        <w:spacing w:line="360" w:lineRule="auto"/>
        <w:ind w:firstLine="851"/>
        <w:jc w:val="both"/>
        <w:rPr>
          <w:b/>
          <w:noProof w:val="0"/>
        </w:rPr>
      </w:pPr>
      <w:r>
        <w:rPr>
          <w:b/>
          <w:noProof w:val="0"/>
        </w:rPr>
        <w:lastRenderedPageBreak/>
        <w:t>Община Стара Загора</w:t>
      </w:r>
    </w:p>
    <w:p w:rsidR="0026009E" w:rsidRPr="00FA27A4" w:rsidRDefault="0026009E" w:rsidP="00A61B89">
      <w:pPr>
        <w:autoSpaceDE w:val="0"/>
        <w:autoSpaceDN w:val="0"/>
        <w:adjustRightInd w:val="0"/>
        <w:spacing w:line="360" w:lineRule="auto"/>
        <w:ind w:firstLine="851"/>
        <w:jc w:val="both"/>
        <w:rPr>
          <w:noProof w:val="0"/>
        </w:rPr>
      </w:pPr>
      <w:r w:rsidRPr="00FA27A4">
        <w:rPr>
          <w:noProof w:val="0"/>
        </w:rPr>
        <w:t xml:space="preserve">гр. </w:t>
      </w:r>
      <w:r>
        <w:rPr>
          <w:noProof w:val="0"/>
        </w:rPr>
        <w:t>Стара Загора, б</w:t>
      </w:r>
      <w:r w:rsidRPr="00FA27A4">
        <w:rPr>
          <w:noProof w:val="0"/>
        </w:rPr>
        <w:t>ул. „</w:t>
      </w:r>
      <w:r>
        <w:rPr>
          <w:noProof w:val="0"/>
        </w:rPr>
        <w:t>Цар Симеон Велики</w:t>
      </w:r>
      <w:r w:rsidRPr="00FA27A4">
        <w:rPr>
          <w:noProof w:val="0"/>
        </w:rPr>
        <w:t>“ №</w:t>
      </w:r>
      <w:r>
        <w:rPr>
          <w:noProof w:val="0"/>
        </w:rPr>
        <w:t xml:space="preserve"> 107</w:t>
      </w:r>
    </w:p>
    <w:p w:rsidR="0026009E" w:rsidRPr="00FA27A4" w:rsidRDefault="0026009E" w:rsidP="00A61B89">
      <w:pPr>
        <w:autoSpaceDE w:val="0"/>
        <w:autoSpaceDN w:val="0"/>
        <w:adjustRightInd w:val="0"/>
        <w:spacing w:line="360" w:lineRule="auto"/>
        <w:ind w:firstLine="851"/>
        <w:jc w:val="both"/>
        <w:rPr>
          <w:noProof w:val="0"/>
        </w:rPr>
      </w:pPr>
      <w:r w:rsidRPr="00FA27A4">
        <w:rPr>
          <w:noProof w:val="0"/>
        </w:rPr>
        <w:t xml:space="preserve">Тел. </w:t>
      </w:r>
      <w:r>
        <w:rPr>
          <w:noProof w:val="0"/>
        </w:rPr>
        <w:t>………………</w:t>
      </w:r>
    </w:p>
    <w:p w:rsidR="0026009E" w:rsidRPr="00FA27A4" w:rsidRDefault="0026009E" w:rsidP="00A61B89">
      <w:pPr>
        <w:autoSpaceDE w:val="0"/>
        <w:autoSpaceDN w:val="0"/>
        <w:adjustRightInd w:val="0"/>
        <w:spacing w:line="360" w:lineRule="auto"/>
        <w:ind w:firstLine="851"/>
        <w:jc w:val="both"/>
        <w:rPr>
          <w:b/>
          <w:noProof w:val="0"/>
        </w:rPr>
      </w:pPr>
      <w:r w:rsidRPr="00FA27A4">
        <w:rPr>
          <w:b/>
          <w:noProof w:val="0"/>
        </w:rPr>
        <w:t xml:space="preserve">За ИЗПЪЛНИТЕЛЯ </w:t>
      </w:r>
    </w:p>
    <w:p w:rsidR="0026009E" w:rsidRPr="00FA27A4" w:rsidRDefault="0026009E" w:rsidP="00A61B89">
      <w:pPr>
        <w:autoSpaceDE w:val="0"/>
        <w:autoSpaceDN w:val="0"/>
        <w:adjustRightInd w:val="0"/>
        <w:spacing w:line="360" w:lineRule="auto"/>
        <w:ind w:firstLine="851"/>
        <w:jc w:val="both"/>
        <w:rPr>
          <w:noProof w:val="0"/>
        </w:rPr>
      </w:pPr>
      <w:r w:rsidRPr="00FA27A4">
        <w:rPr>
          <w:noProof w:val="0"/>
        </w:rPr>
        <w:t>Седалище: ...............................</w:t>
      </w:r>
    </w:p>
    <w:p w:rsidR="0026009E" w:rsidRPr="00FA27A4" w:rsidRDefault="0026009E" w:rsidP="00A61B89">
      <w:pPr>
        <w:autoSpaceDE w:val="0"/>
        <w:autoSpaceDN w:val="0"/>
        <w:adjustRightInd w:val="0"/>
        <w:spacing w:line="360" w:lineRule="auto"/>
        <w:ind w:firstLine="851"/>
        <w:jc w:val="both"/>
        <w:rPr>
          <w:noProof w:val="0"/>
        </w:rPr>
      </w:pPr>
      <w:r w:rsidRPr="00FA27A4">
        <w:rPr>
          <w:noProof w:val="0"/>
        </w:rPr>
        <w:t>ул. „........................................</w:t>
      </w:r>
    </w:p>
    <w:p w:rsidR="0026009E" w:rsidRPr="00FA27A4" w:rsidRDefault="0026009E" w:rsidP="00A61B89">
      <w:pPr>
        <w:autoSpaceDE w:val="0"/>
        <w:autoSpaceDN w:val="0"/>
        <w:adjustRightInd w:val="0"/>
        <w:spacing w:line="360" w:lineRule="auto"/>
        <w:ind w:firstLine="851"/>
        <w:jc w:val="both"/>
        <w:rPr>
          <w:noProof w:val="0"/>
        </w:rPr>
      </w:pPr>
      <w:r w:rsidRPr="00FA27A4">
        <w:rPr>
          <w:noProof w:val="0"/>
        </w:rPr>
        <w:t>БУЛСТАТ:............................</w:t>
      </w:r>
    </w:p>
    <w:p w:rsidR="0026009E" w:rsidRPr="00FA27A4" w:rsidRDefault="0026009E" w:rsidP="00A61B89">
      <w:pPr>
        <w:autoSpaceDE w:val="0"/>
        <w:autoSpaceDN w:val="0"/>
        <w:adjustRightInd w:val="0"/>
        <w:spacing w:line="360" w:lineRule="auto"/>
        <w:ind w:firstLine="851"/>
        <w:jc w:val="both"/>
        <w:rPr>
          <w:noProof w:val="0"/>
        </w:rPr>
      </w:pPr>
      <w:r w:rsidRPr="00FA27A4">
        <w:rPr>
          <w:noProof w:val="0"/>
        </w:rPr>
        <w:t>Тел......................................................</w:t>
      </w:r>
    </w:p>
    <w:p w:rsidR="0026009E" w:rsidRPr="00FA27A4" w:rsidRDefault="0026009E" w:rsidP="00A61B89">
      <w:pPr>
        <w:autoSpaceDE w:val="0"/>
        <w:autoSpaceDN w:val="0"/>
        <w:adjustRightInd w:val="0"/>
        <w:spacing w:line="360" w:lineRule="auto"/>
        <w:ind w:firstLine="851"/>
        <w:jc w:val="both"/>
        <w:rPr>
          <w:noProof w:val="0"/>
        </w:rPr>
      </w:pPr>
      <w:r w:rsidRPr="00FA27A4">
        <w:rPr>
          <w:noProof w:val="0"/>
        </w:rPr>
        <w:t>Факс:………………………</w:t>
      </w:r>
    </w:p>
    <w:p w:rsidR="0026009E" w:rsidRPr="00FA27A4" w:rsidRDefault="0026009E" w:rsidP="00A61B89">
      <w:pPr>
        <w:autoSpaceDE w:val="0"/>
        <w:autoSpaceDN w:val="0"/>
        <w:adjustRightInd w:val="0"/>
        <w:spacing w:line="360" w:lineRule="auto"/>
        <w:ind w:firstLine="851"/>
        <w:jc w:val="both"/>
        <w:rPr>
          <w:noProof w:val="0"/>
        </w:rPr>
      </w:pPr>
      <w:r w:rsidRPr="00FA27A4">
        <w:rPr>
          <w:noProof w:val="0"/>
        </w:rPr>
        <w:t xml:space="preserve">(2) Във връзка с изпълнението на този договор Възложителят и Изпълнителят определят за упълномощени свои представители (координатори) следните свои служители: </w:t>
      </w:r>
    </w:p>
    <w:p w:rsidR="0026009E" w:rsidRPr="00FA27A4" w:rsidRDefault="0026009E" w:rsidP="00A61B89">
      <w:pPr>
        <w:tabs>
          <w:tab w:val="left" w:pos="284"/>
        </w:tabs>
        <w:autoSpaceDE w:val="0"/>
        <w:autoSpaceDN w:val="0"/>
        <w:adjustRightInd w:val="0"/>
        <w:spacing w:line="360" w:lineRule="auto"/>
        <w:ind w:firstLine="851"/>
        <w:jc w:val="both"/>
        <w:rPr>
          <w:noProof w:val="0"/>
        </w:rPr>
      </w:pPr>
      <w:r w:rsidRPr="00FA27A4">
        <w:rPr>
          <w:b/>
          <w:noProof w:val="0"/>
        </w:rPr>
        <w:t>Координатор от страна на Възложителя</w:t>
      </w:r>
      <w:r w:rsidRPr="00FA27A4">
        <w:rPr>
          <w:noProof w:val="0"/>
        </w:rPr>
        <w:t xml:space="preserve">: </w:t>
      </w:r>
    </w:p>
    <w:p w:rsidR="0026009E" w:rsidRPr="00FA27A4" w:rsidRDefault="0026009E" w:rsidP="00A61B89">
      <w:pPr>
        <w:tabs>
          <w:tab w:val="left" w:pos="284"/>
        </w:tabs>
        <w:autoSpaceDE w:val="0"/>
        <w:autoSpaceDN w:val="0"/>
        <w:adjustRightInd w:val="0"/>
        <w:spacing w:line="360" w:lineRule="auto"/>
        <w:ind w:firstLine="851"/>
        <w:jc w:val="both"/>
        <w:rPr>
          <w:noProof w:val="0"/>
        </w:rPr>
      </w:pPr>
      <w:r w:rsidRPr="00FA27A4">
        <w:rPr>
          <w:noProof w:val="0"/>
        </w:rPr>
        <w:t xml:space="preserve">Име: </w:t>
      </w:r>
      <w:r>
        <w:rPr>
          <w:noProof w:val="0"/>
        </w:rPr>
        <w:t>…………………………….</w:t>
      </w:r>
    </w:p>
    <w:p w:rsidR="0026009E" w:rsidRPr="00FA27A4" w:rsidRDefault="0026009E" w:rsidP="00A61B89">
      <w:pPr>
        <w:tabs>
          <w:tab w:val="left" w:pos="284"/>
        </w:tabs>
        <w:autoSpaceDE w:val="0"/>
        <w:autoSpaceDN w:val="0"/>
        <w:adjustRightInd w:val="0"/>
        <w:spacing w:line="360" w:lineRule="auto"/>
        <w:ind w:firstLine="851"/>
        <w:jc w:val="both"/>
        <w:rPr>
          <w:noProof w:val="0"/>
        </w:rPr>
      </w:pPr>
      <w:r w:rsidRPr="00FA27A4">
        <w:rPr>
          <w:noProof w:val="0"/>
        </w:rPr>
        <w:t xml:space="preserve">Телефон: </w:t>
      </w:r>
      <w:r>
        <w:rPr>
          <w:noProof w:val="0"/>
        </w:rPr>
        <w:t>…………………………</w:t>
      </w:r>
    </w:p>
    <w:p w:rsidR="0026009E" w:rsidRPr="00FA27A4" w:rsidRDefault="0026009E" w:rsidP="00A61B89">
      <w:pPr>
        <w:tabs>
          <w:tab w:val="left" w:pos="284"/>
        </w:tabs>
        <w:autoSpaceDE w:val="0"/>
        <w:autoSpaceDN w:val="0"/>
        <w:adjustRightInd w:val="0"/>
        <w:spacing w:line="360" w:lineRule="auto"/>
        <w:ind w:firstLine="851"/>
        <w:jc w:val="both"/>
        <w:rPr>
          <w:noProof w:val="0"/>
        </w:rPr>
      </w:pPr>
      <w:proofErr w:type="spellStart"/>
      <w:r w:rsidRPr="00FA27A4">
        <w:rPr>
          <w:noProof w:val="0"/>
        </w:rPr>
        <w:t>E-mail</w:t>
      </w:r>
      <w:proofErr w:type="spellEnd"/>
      <w:r w:rsidRPr="00FA27A4">
        <w:rPr>
          <w:noProof w:val="0"/>
        </w:rPr>
        <w:t xml:space="preserve">: </w:t>
      </w:r>
      <w:r>
        <w:rPr>
          <w:noProof w:val="0"/>
        </w:rPr>
        <w:t>………………………….</w:t>
      </w:r>
    </w:p>
    <w:p w:rsidR="0026009E" w:rsidRPr="00FA27A4" w:rsidRDefault="0026009E" w:rsidP="00A61B89">
      <w:pPr>
        <w:autoSpaceDE w:val="0"/>
        <w:autoSpaceDN w:val="0"/>
        <w:adjustRightInd w:val="0"/>
        <w:spacing w:line="360" w:lineRule="auto"/>
        <w:ind w:firstLine="851"/>
        <w:jc w:val="both"/>
        <w:rPr>
          <w:noProof w:val="0"/>
        </w:rPr>
      </w:pPr>
      <w:r w:rsidRPr="00FA27A4">
        <w:rPr>
          <w:b/>
          <w:noProof w:val="0"/>
        </w:rPr>
        <w:t>Координатор от страна на Изпълнителя</w:t>
      </w:r>
      <w:r w:rsidRPr="00FA27A4">
        <w:rPr>
          <w:noProof w:val="0"/>
        </w:rPr>
        <w:t xml:space="preserve">: </w:t>
      </w:r>
    </w:p>
    <w:p w:rsidR="0026009E" w:rsidRPr="00FA27A4" w:rsidRDefault="0026009E" w:rsidP="00A61B89">
      <w:pPr>
        <w:autoSpaceDE w:val="0"/>
        <w:autoSpaceDN w:val="0"/>
        <w:adjustRightInd w:val="0"/>
        <w:spacing w:line="360" w:lineRule="auto"/>
        <w:ind w:firstLine="851"/>
        <w:jc w:val="both"/>
        <w:rPr>
          <w:noProof w:val="0"/>
        </w:rPr>
      </w:pPr>
      <w:r w:rsidRPr="00FA27A4">
        <w:rPr>
          <w:noProof w:val="0"/>
        </w:rPr>
        <w:t xml:space="preserve">Име: ....................................................... </w:t>
      </w:r>
    </w:p>
    <w:p w:rsidR="0026009E" w:rsidRPr="00FA27A4" w:rsidRDefault="0026009E" w:rsidP="00A61B89">
      <w:pPr>
        <w:autoSpaceDE w:val="0"/>
        <w:autoSpaceDN w:val="0"/>
        <w:adjustRightInd w:val="0"/>
        <w:spacing w:line="360" w:lineRule="auto"/>
        <w:ind w:firstLine="851"/>
        <w:jc w:val="both"/>
        <w:rPr>
          <w:noProof w:val="0"/>
        </w:rPr>
      </w:pPr>
      <w:r w:rsidRPr="00FA27A4">
        <w:rPr>
          <w:noProof w:val="0"/>
        </w:rPr>
        <w:t xml:space="preserve">Телефон: ................................................ </w:t>
      </w:r>
    </w:p>
    <w:p w:rsidR="0026009E" w:rsidRPr="00FA27A4" w:rsidRDefault="0026009E" w:rsidP="00A61B89">
      <w:pPr>
        <w:autoSpaceDE w:val="0"/>
        <w:autoSpaceDN w:val="0"/>
        <w:adjustRightInd w:val="0"/>
        <w:spacing w:line="360" w:lineRule="auto"/>
        <w:ind w:firstLine="851"/>
        <w:jc w:val="both"/>
        <w:rPr>
          <w:noProof w:val="0"/>
        </w:rPr>
      </w:pPr>
      <w:proofErr w:type="spellStart"/>
      <w:r w:rsidRPr="00FA27A4">
        <w:rPr>
          <w:noProof w:val="0"/>
        </w:rPr>
        <w:t>E-mail</w:t>
      </w:r>
      <w:proofErr w:type="spellEnd"/>
      <w:r w:rsidRPr="00FA27A4">
        <w:rPr>
          <w:noProof w:val="0"/>
        </w:rPr>
        <w:t xml:space="preserve">: ...................................................., </w:t>
      </w:r>
    </w:p>
    <w:p w:rsidR="0026009E" w:rsidRPr="00FA27A4" w:rsidRDefault="0026009E" w:rsidP="00A61B89">
      <w:pPr>
        <w:autoSpaceDE w:val="0"/>
        <w:autoSpaceDN w:val="0"/>
        <w:adjustRightInd w:val="0"/>
        <w:spacing w:line="360" w:lineRule="auto"/>
        <w:ind w:firstLine="851"/>
        <w:jc w:val="both"/>
        <w:rPr>
          <w:noProof w:val="0"/>
        </w:rPr>
      </w:pPr>
      <w:r w:rsidRPr="00FA27A4">
        <w:rPr>
          <w:noProof w:val="0"/>
        </w:rPr>
        <w:t>които ще упражняват текущ контрол по изпълнението на договора, в т.ч. подписване на протоколи, справки и други документи, съставяни по изпълнението на договора.</w:t>
      </w:r>
    </w:p>
    <w:p w:rsidR="0026009E" w:rsidRDefault="0026009E" w:rsidP="00A61B89">
      <w:pPr>
        <w:shd w:val="clear" w:color="auto" w:fill="FFFFFF"/>
        <w:spacing w:line="360" w:lineRule="auto"/>
        <w:ind w:firstLine="851"/>
        <w:jc w:val="both"/>
        <w:rPr>
          <w:b/>
        </w:rPr>
      </w:pPr>
    </w:p>
    <w:p w:rsidR="000E08E4" w:rsidRPr="00131F09" w:rsidRDefault="000E08E4" w:rsidP="00A61B89">
      <w:pPr>
        <w:shd w:val="clear" w:color="auto" w:fill="FFFFFF"/>
        <w:tabs>
          <w:tab w:val="left" w:pos="1651"/>
        </w:tabs>
        <w:spacing w:line="360" w:lineRule="auto"/>
        <w:ind w:firstLine="851"/>
        <w:jc w:val="center"/>
        <w:rPr>
          <w:b/>
          <w:bCs/>
          <w:color w:val="000000"/>
          <w:spacing w:val="-1"/>
          <w:u w:val="single"/>
        </w:rPr>
      </w:pPr>
      <w:r>
        <w:rPr>
          <w:b/>
          <w:bCs/>
          <w:color w:val="000000"/>
          <w:spacing w:val="-1"/>
          <w:u w:val="single"/>
        </w:rPr>
        <w:t>X</w:t>
      </w:r>
      <w:r w:rsidR="0026009E">
        <w:rPr>
          <w:b/>
          <w:bCs/>
          <w:color w:val="000000"/>
          <w:spacing w:val="-1"/>
          <w:u w:val="single"/>
          <w:lang w:val="en-US"/>
        </w:rPr>
        <w:t>II</w:t>
      </w:r>
      <w:r w:rsidRPr="00131F09">
        <w:rPr>
          <w:b/>
          <w:bCs/>
          <w:color w:val="000000"/>
          <w:spacing w:val="-1"/>
          <w:u w:val="single"/>
        </w:rPr>
        <w:t>. ПРЕКРАТЯВАНЕ НА ДОГОВОРА</w:t>
      </w:r>
    </w:p>
    <w:p w:rsidR="000E08E4" w:rsidRPr="00131F09" w:rsidRDefault="000E08E4" w:rsidP="00A61B89">
      <w:pPr>
        <w:shd w:val="clear" w:color="auto" w:fill="FFFFFF"/>
        <w:tabs>
          <w:tab w:val="left" w:pos="709"/>
        </w:tabs>
        <w:spacing w:line="360" w:lineRule="auto"/>
        <w:ind w:firstLine="851"/>
        <w:jc w:val="both"/>
        <w:rPr>
          <w:bCs/>
          <w:color w:val="000000"/>
          <w:spacing w:val="-1"/>
        </w:rPr>
      </w:pPr>
      <w:r w:rsidRPr="00131F09">
        <w:rPr>
          <w:b/>
          <w:bCs/>
          <w:color w:val="000000"/>
          <w:spacing w:val="-1"/>
        </w:rPr>
        <w:t>Чл.1</w:t>
      </w:r>
      <w:r w:rsidR="0026009E">
        <w:rPr>
          <w:b/>
          <w:bCs/>
          <w:color w:val="000000"/>
          <w:spacing w:val="-1"/>
          <w:lang w:val="en-US"/>
        </w:rPr>
        <w:t>4</w:t>
      </w:r>
      <w:r w:rsidRPr="00131F09">
        <w:rPr>
          <w:b/>
          <w:bCs/>
          <w:color w:val="000000"/>
          <w:spacing w:val="-1"/>
        </w:rPr>
        <w:t>.</w:t>
      </w:r>
      <w:r w:rsidRPr="00131F09">
        <w:rPr>
          <w:bCs/>
          <w:color w:val="000000"/>
          <w:spacing w:val="-1"/>
        </w:rPr>
        <w:t xml:space="preserve"> </w:t>
      </w:r>
      <w:r w:rsidR="00002B55">
        <w:rPr>
          <w:bCs/>
          <w:color w:val="000000"/>
          <w:spacing w:val="-1"/>
        </w:rPr>
        <w:t xml:space="preserve">(1) </w:t>
      </w:r>
      <w:r w:rsidRPr="00131F09">
        <w:rPr>
          <w:bCs/>
          <w:color w:val="000000"/>
          <w:spacing w:val="-1"/>
        </w:rPr>
        <w:t>Договорът се прекратява:</w:t>
      </w:r>
    </w:p>
    <w:p w:rsidR="000E08E4" w:rsidRPr="00131F09" w:rsidRDefault="000E08E4" w:rsidP="00A61B89">
      <w:pPr>
        <w:shd w:val="clear" w:color="auto" w:fill="FFFFFF"/>
        <w:tabs>
          <w:tab w:val="left" w:pos="1651"/>
        </w:tabs>
        <w:spacing w:line="360" w:lineRule="auto"/>
        <w:ind w:firstLine="851"/>
        <w:jc w:val="both"/>
        <w:rPr>
          <w:bCs/>
          <w:color w:val="000000"/>
          <w:spacing w:val="-1"/>
        </w:rPr>
      </w:pPr>
      <w:r w:rsidRPr="00131F09">
        <w:rPr>
          <w:bCs/>
          <w:color w:val="000000"/>
          <w:spacing w:val="-1"/>
        </w:rPr>
        <w:t xml:space="preserve"> </w:t>
      </w:r>
      <w:r w:rsidRPr="008507D5">
        <w:rPr>
          <w:bCs/>
          <w:color w:val="000000"/>
          <w:spacing w:val="-1"/>
        </w:rPr>
        <w:t>1. с изтичането на срока по чл.4;</w:t>
      </w:r>
    </w:p>
    <w:p w:rsidR="000E08E4" w:rsidRPr="00131F09" w:rsidRDefault="000E08E4" w:rsidP="00A61B89">
      <w:pPr>
        <w:shd w:val="clear" w:color="auto" w:fill="FFFFFF"/>
        <w:tabs>
          <w:tab w:val="left" w:pos="1651"/>
        </w:tabs>
        <w:spacing w:line="360" w:lineRule="auto"/>
        <w:ind w:firstLine="851"/>
        <w:jc w:val="both"/>
        <w:rPr>
          <w:bCs/>
          <w:color w:val="000000"/>
          <w:spacing w:val="-1"/>
        </w:rPr>
      </w:pPr>
      <w:r w:rsidRPr="00131F09">
        <w:rPr>
          <w:bCs/>
          <w:color w:val="000000"/>
          <w:spacing w:val="-1"/>
        </w:rPr>
        <w:t xml:space="preserve"> 2. по взаимно съгласие между страните, изразено писмено;</w:t>
      </w:r>
    </w:p>
    <w:p w:rsidR="000E08E4" w:rsidRPr="00131F09" w:rsidRDefault="000E08E4" w:rsidP="00A61B89">
      <w:pPr>
        <w:shd w:val="clear" w:color="auto" w:fill="FFFFFF"/>
        <w:tabs>
          <w:tab w:val="left" w:pos="1651"/>
        </w:tabs>
        <w:spacing w:line="360" w:lineRule="auto"/>
        <w:ind w:firstLine="851"/>
        <w:jc w:val="both"/>
        <w:rPr>
          <w:bCs/>
          <w:color w:val="000000"/>
          <w:spacing w:val="-1"/>
        </w:rPr>
      </w:pPr>
      <w:r w:rsidRPr="00131F09">
        <w:rPr>
          <w:bCs/>
          <w:color w:val="000000"/>
          <w:spacing w:val="-1"/>
        </w:rPr>
        <w:t xml:space="preserve"> 3. едностранно от ВЪЗЛОЖИТЕЛЯ </w:t>
      </w:r>
      <w:r>
        <w:rPr>
          <w:bCs/>
          <w:color w:val="000000"/>
          <w:spacing w:val="-1"/>
        </w:rPr>
        <w:t>без</w:t>
      </w:r>
      <w:r w:rsidRPr="00131F09">
        <w:rPr>
          <w:bCs/>
          <w:color w:val="000000"/>
          <w:spacing w:val="-1"/>
        </w:rPr>
        <w:t xml:space="preserve"> предизвестие:</w:t>
      </w:r>
    </w:p>
    <w:p w:rsidR="000E08E4" w:rsidRPr="00131F09" w:rsidRDefault="000E08E4" w:rsidP="00A61B89">
      <w:pPr>
        <w:shd w:val="clear" w:color="auto" w:fill="FFFFFF"/>
        <w:tabs>
          <w:tab w:val="left" w:pos="1651"/>
        </w:tabs>
        <w:spacing w:line="360" w:lineRule="auto"/>
        <w:ind w:firstLine="851"/>
        <w:jc w:val="both"/>
        <w:rPr>
          <w:bCs/>
          <w:color w:val="000000"/>
          <w:spacing w:val="-1"/>
        </w:rPr>
      </w:pPr>
      <w:r w:rsidRPr="00131F09">
        <w:rPr>
          <w:bCs/>
          <w:color w:val="000000"/>
          <w:spacing w:val="-1"/>
        </w:rPr>
        <w:lastRenderedPageBreak/>
        <w:t xml:space="preserve">     А) при забава от страна на ИЗПЪЛНИТЕЛЯ на изпълнението на предмета на договора с повече от </w:t>
      </w:r>
      <w:r>
        <w:rPr>
          <w:bCs/>
          <w:color w:val="000000"/>
          <w:spacing w:val="-1"/>
        </w:rPr>
        <w:t>10</w:t>
      </w:r>
      <w:r w:rsidRPr="00131F09">
        <w:rPr>
          <w:bCs/>
          <w:color w:val="000000"/>
          <w:spacing w:val="-1"/>
        </w:rPr>
        <w:t xml:space="preserve"> дни.</w:t>
      </w:r>
      <w:r>
        <w:rPr>
          <w:bCs/>
          <w:color w:val="000000"/>
          <w:spacing w:val="-1"/>
        </w:rPr>
        <w:t xml:space="preserve"> В този случай Възложителят задържа гаранцията за изпълнение. </w:t>
      </w:r>
    </w:p>
    <w:p w:rsidR="000E08E4" w:rsidRPr="00131F09" w:rsidRDefault="000E08E4" w:rsidP="00A61B89">
      <w:pPr>
        <w:shd w:val="clear" w:color="auto" w:fill="FFFFFF"/>
        <w:tabs>
          <w:tab w:val="left" w:pos="1651"/>
        </w:tabs>
        <w:spacing w:line="360" w:lineRule="auto"/>
        <w:ind w:firstLine="851"/>
        <w:jc w:val="both"/>
        <w:rPr>
          <w:bCs/>
          <w:color w:val="000000"/>
          <w:spacing w:val="-1"/>
        </w:rPr>
      </w:pPr>
      <w:r w:rsidRPr="00131F09">
        <w:rPr>
          <w:bCs/>
          <w:color w:val="000000"/>
          <w:spacing w:val="-1"/>
        </w:rPr>
        <w:t xml:space="preserve">     Б) когато доставката е с</w:t>
      </w:r>
      <w:r>
        <w:rPr>
          <w:bCs/>
          <w:color w:val="000000"/>
          <w:spacing w:val="-1"/>
        </w:rPr>
        <w:t xml:space="preserve"> качество, което не позволява</w:t>
      </w:r>
      <w:r w:rsidRPr="00131F09">
        <w:rPr>
          <w:bCs/>
          <w:color w:val="000000"/>
          <w:spacing w:val="-1"/>
        </w:rPr>
        <w:t xml:space="preserve"> стоката да се използва по обичайното си предназначение</w:t>
      </w:r>
      <w:r>
        <w:rPr>
          <w:bCs/>
          <w:color w:val="000000"/>
          <w:spacing w:val="-1"/>
        </w:rPr>
        <w:t>.</w:t>
      </w:r>
      <w:r w:rsidRPr="009B5BC7">
        <w:rPr>
          <w:bCs/>
          <w:color w:val="000000"/>
          <w:spacing w:val="-1"/>
        </w:rPr>
        <w:t xml:space="preserve"> </w:t>
      </w:r>
      <w:r>
        <w:rPr>
          <w:bCs/>
          <w:color w:val="000000"/>
          <w:spacing w:val="-1"/>
        </w:rPr>
        <w:t>В този случай Възложителят задържа гаранцията за изпълнение.</w:t>
      </w:r>
    </w:p>
    <w:p w:rsidR="00002B55" w:rsidRPr="00EE2885" w:rsidRDefault="00002B55" w:rsidP="00A61B89">
      <w:pPr>
        <w:pStyle w:val="Style18"/>
        <w:widowControl/>
        <w:tabs>
          <w:tab w:val="left" w:pos="365"/>
        </w:tabs>
        <w:spacing w:line="360" w:lineRule="auto"/>
        <w:ind w:right="10" w:firstLine="851"/>
        <w:rPr>
          <w:rStyle w:val="FontStyle37"/>
          <w:sz w:val="24"/>
          <w:szCs w:val="24"/>
        </w:rPr>
      </w:pPr>
      <w:r w:rsidRPr="00EE2885">
        <w:rPr>
          <w:rStyle w:val="FontStyle37"/>
          <w:sz w:val="24"/>
          <w:szCs w:val="24"/>
        </w:rPr>
        <w:t>(2)</w:t>
      </w:r>
      <w:r w:rsidRPr="00EE2885">
        <w:rPr>
          <w:rStyle w:val="FontStyle37"/>
          <w:sz w:val="24"/>
          <w:szCs w:val="24"/>
        </w:rPr>
        <w:tab/>
        <w:t>ВЪЗЛОЖИТЕЛЯТ има право да прекрати догов</w:t>
      </w:r>
      <w:r>
        <w:rPr>
          <w:rStyle w:val="FontStyle37"/>
          <w:sz w:val="24"/>
          <w:szCs w:val="24"/>
        </w:rPr>
        <w:t xml:space="preserve">ора едностранно със седемдневно </w:t>
      </w:r>
      <w:r w:rsidRPr="00EE2885">
        <w:rPr>
          <w:rStyle w:val="FontStyle37"/>
          <w:sz w:val="24"/>
          <w:szCs w:val="24"/>
        </w:rPr>
        <w:t>писмено предизвестие, без от това да произтичат фи</w:t>
      </w:r>
      <w:r>
        <w:rPr>
          <w:rStyle w:val="FontStyle37"/>
          <w:sz w:val="24"/>
          <w:szCs w:val="24"/>
        </w:rPr>
        <w:t xml:space="preserve">нансови или други задължения за </w:t>
      </w:r>
      <w:r w:rsidRPr="00EE2885">
        <w:rPr>
          <w:rStyle w:val="FontStyle37"/>
          <w:sz w:val="24"/>
          <w:szCs w:val="24"/>
        </w:rPr>
        <w:t>ВЪЗЛОЖИТЕЛЯ в следните случаи:</w:t>
      </w:r>
    </w:p>
    <w:p w:rsidR="00002B55" w:rsidRPr="00EE2885" w:rsidRDefault="00002B55" w:rsidP="00A61B89">
      <w:pPr>
        <w:pStyle w:val="Style18"/>
        <w:widowControl/>
        <w:numPr>
          <w:ilvl w:val="0"/>
          <w:numId w:val="5"/>
        </w:numPr>
        <w:tabs>
          <w:tab w:val="left" w:pos="250"/>
        </w:tabs>
        <w:spacing w:line="360" w:lineRule="auto"/>
        <w:ind w:firstLine="851"/>
        <w:rPr>
          <w:rStyle w:val="FontStyle37"/>
          <w:sz w:val="24"/>
          <w:szCs w:val="24"/>
        </w:rPr>
      </w:pPr>
      <w:r w:rsidRPr="00EE2885">
        <w:rPr>
          <w:rStyle w:val="FontStyle37"/>
          <w:sz w:val="24"/>
          <w:szCs w:val="24"/>
        </w:rPr>
        <w:t>ако изпълнителят бъде обявен в несъстоятелност;</w:t>
      </w:r>
    </w:p>
    <w:p w:rsidR="00002B55" w:rsidRPr="00EE2885" w:rsidRDefault="00002B55" w:rsidP="00A61B89">
      <w:pPr>
        <w:pStyle w:val="Style18"/>
        <w:widowControl/>
        <w:numPr>
          <w:ilvl w:val="0"/>
          <w:numId w:val="5"/>
        </w:numPr>
        <w:tabs>
          <w:tab w:val="left" w:pos="250"/>
        </w:tabs>
        <w:spacing w:line="360" w:lineRule="auto"/>
        <w:ind w:firstLine="851"/>
        <w:rPr>
          <w:rStyle w:val="FontStyle37"/>
          <w:sz w:val="24"/>
          <w:szCs w:val="24"/>
        </w:rPr>
      </w:pPr>
      <w:r w:rsidRPr="00EE2885">
        <w:rPr>
          <w:rStyle w:val="FontStyle37"/>
          <w:sz w:val="24"/>
          <w:szCs w:val="24"/>
        </w:rPr>
        <w:t>при прекратяване с ликвидация на юридическото лице-изпълнител;</w:t>
      </w:r>
    </w:p>
    <w:p w:rsidR="00002B55" w:rsidRPr="00EE2885" w:rsidRDefault="00002B55" w:rsidP="00A61B89">
      <w:pPr>
        <w:pStyle w:val="Style18"/>
        <w:widowControl/>
        <w:numPr>
          <w:ilvl w:val="0"/>
          <w:numId w:val="5"/>
        </w:numPr>
        <w:tabs>
          <w:tab w:val="left" w:pos="250"/>
        </w:tabs>
        <w:spacing w:line="360" w:lineRule="auto"/>
        <w:ind w:firstLine="851"/>
        <w:rPr>
          <w:rStyle w:val="FontStyle37"/>
          <w:sz w:val="24"/>
          <w:szCs w:val="24"/>
        </w:rPr>
      </w:pPr>
      <w:r w:rsidRPr="00EE2885">
        <w:rPr>
          <w:rStyle w:val="FontStyle37"/>
          <w:sz w:val="24"/>
          <w:szCs w:val="24"/>
        </w:rPr>
        <w:t>при забавя</w:t>
      </w:r>
      <w:r>
        <w:rPr>
          <w:rStyle w:val="FontStyle37"/>
          <w:sz w:val="24"/>
          <w:szCs w:val="24"/>
        </w:rPr>
        <w:t>не на изпълнението с повече от 3</w:t>
      </w:r>
      <w:r w:rsidRPr="00EE2885">
        <w:rPr>
          <w:rStyle w:val="FontStyle37"/>
          <w:sz w:val="24"/>
          <w:szCs w:val="24"/>
        </w:rPr>
        <w:t xml:space="preserve"> дни;</w:t>
      </w:r>
    </w:p>
    <w:p w:rsidR="00002B55" w:rsidRPr="00EE2885" w:rsidRDefault="00002B55" w:rsidP="00A61B89">
      <w:pPr>
        <w:pStyle w:val="Style18"/>
        <w:widowControl/>
        <w:numPr>
          <w:ilvl w:val="0"/>
          <w:numId w:val="5"/>
        </w:numPr>
        <w:tabs>
          <w:tab w:val="left" w:pos="250"/>
        </w:tabs>
        <w:spacing w:line="360" w:lineRule="auto"/>
        <w:ind w:firstLine="851"/>
        <w:rPr>
          <w:rStyle w:val="FontStyle37"/>
          <w:sz w:val="24"/>
          <w:szCs w:val="24"/>
        </w:rPr>
      </w:pPr>
      <w:r w:rsidRPr="00EE2885">
        <w:rPr>
          <w:rStyle w:val="FontStyle37"/>
          <w:sz w:val="24"/>
          <w:szCs w:val="24"/>
        </w:rPr>
        <w:t>при констатиран конфликт на интереси;</w:t>
      </w:r>
    </w:p>
    <w:p w:rsidR="00002B55" w:rsidRPr="00EE2885" w:rsidRDefault="00002B55" w:rsidP="00A61B89">
      <w:pPr>
        <w:pStyle w:val="Style18"/>
        <w:widowControl/>
        <w:tabs>
          <w:tab w:val="left" w:pos="384"/>
        </w:tabs>
        <w:spacing w:line="360" w:lineRule="auto"/>
        <w:ind w:right="10" w:firstLine="851"/>
        <w:rPr>
          <w:rStyle w:val="FontStyle37"/>
          <w:sz w:val="24"/>
          <w:szCs w:val="24"/>
        </w:rPr>
      </w:pPr>
      <w:r w:rsidRPr="00EE2885">
        <w:rPr>
          <w:rStyle w:val="FontStyle37"/>
          <w:sz w:val="24"/>
          <w:szCs w:val="24"/>
        </w:rPr>
        <w:t>5.</w:t>
      </w:r>
      <w:r w:rsidRPr="00EE2885">
        <w:rPr>
          <w:rStyle w:val="FontStyle37"/>
          <w:sz w:val="24"/>
          <w:szCs w:val="24"/>
        </w:rPr>
        <w:tab/>
        <w:t>при установени от компетентните органи</w:t>
      </w:r>
      <w:r>
        <w:rPr>
          <w:rStyle w:val="FontStyle37"/>
          <w:sz w:val="24"/>
          <w:szCs w:val="24"/>
        </w:rPr>
        <w:t xml:space="preserve"> измама или нередности, с които </w:t>
      </w:r>
      <w:r w:rsidRPr="00EE2885">
        <w:rPr>
          <w:rStyle w:val="FontStyle37"/>
          <w:sz w:val="24"/>
          <w:szCs w:val="24"/>
        </w:rPr>
        <w:t>ИЗПЪЛНИТЕЛЯТ е засегнал интересите на Европейските общности и на българската</w:t>
      </w:r>
      <w:r w:rsidRPr="00EE2885">
        <w:rPr>
          <w:rStyle w:val="FontStyle37"/>
          <w:sz w:val="24"/>
          <w:szCs w:val="24"/>
        </w:rPr>
        <w:br/>
        <w:t>държава, и за които ИЗПЪЛНИТЕЛЯ отговаря по договора.</w:t>
      </w:r>
    </w:p>
    <w:p w:rsidR="00002B55" w:rsidRPr="00EE2885" w:rsidRDefault="00002B55" w:rsidP="00A61B89">
      <w:pPr>
        <w:pStyle w:val="Style18"/>
        <w:widowControl/>
        <w:numPr>
          <w:ilvl w:val="0"/>
          <w:numId w:val="6"/>
        </w:numPr>
        <w:tabs>
          <w:tab w:val="left" w:pos="365"/>
        </w:tabs>
        <w:spacing w:line="360" w:lineRule="auto"/>
        <w:ind w:right="10" w:firstLine="851"/>
        <w:rPr>
          <w:rStyle w:val="FontStyle37"/>
          <w:sz w:val="24"/>
          <w:szCs w:val="24"/>
        </w:rPr>
      </w:pPr>
      <w:r w:rsidRPr="00EE2885">
        <w:rPr>
          <w:rStyle w:val="FontStyle37"/>
          <w:sz w:val="24"/>
          <w:szCs w:val="24"/>
        </w:rPr>
        <w:t>ВЪЗЛОЖИТЕЛЯТ може по всяко време до завършване и предаване на работата да се откаже от договора и да прекрати действието му, като в този случай е длъжен да заплати на ИЗПЪЛНИТЕЛЯ стойността на извършеното до момента на отказа.</w:t>
      </w:r>
    </w:p>
    <w:p w:rsidR="00002B55" w:rsidRPr="00EE2885" w:rsidRDefault="00002B55" w:rsidP="00A61B89">
      <w:pPr>
        <w:pStyle w:val="Style18"/>
        <w:widowControl/>
        <w:numPr>
          <w:ilvl w:val="0"/>
          <w:numId w:val="6"/>
        </w:numPr>
        <w:tabs>
          <w:tab w:val="left" w:pos="365"/>
        </w:tabs>
        <w:spacing w:line="360" w:lineRule="auto"/>
        <w:ind w:firstLine="851"/>
        <w:jc w:val="left"/>
        <w:rPr>
          <w:rStyle w:val="FontStyle37"/>
          <w:sz w:val="24"/>
          <w:szCs w:val="24"/>
        </w:rPr>
      </w:pPr>
      <w:r w:rsidRPr="00EE2885">
        <w:rPr>
          <w:rStyle w:val="FontStyle37"/>
          <w:sz w:val="24"/>
          <w:szCs w:val="24"/>
        </w:rPr>
        <w:t>ВЪЗЛОЖИТЕЛЯТ има право да развали договора:</w:t>
      </w:r>
    </w:p>
    <w:p w:rsidR="00002B55" w:rsidRPr="00EE2885" w:rsidRDefault="00002B55" w:rsidP="00A61B89">
      <w:pPr>
        <w:pStyle w:val="Style18"/>
        <w:widowControl/>
        <w:numPr>
          <w:ilvl w:val="0"/>
          <w:numId w:val="7"/>
        </w:numPr>
        <w:tabs>
          <w:tab w:val="left" w:pos="298"/>
        </w:tabs>
        <w:spacing w:line="360" w:lineRule="auto"/>
        <w:ind w:right="10" w:firstLine="851"/>
        <w:rPr>
          <w:rStyle w:val="FontStyle37"/>
          <w:sz w:val="24"/>
          <w:szCs w:val="24"/>
        </w:rPr>
      </w:pPr>
      <w:r w:rsidRPr="00EE2885">
        <w:rPr>
          <w:rStyle w:val="FontStyle37"/>
          <w:sz w:val="24"/>
          <w:szCs w:val="24"/>
        </w:rPr>
        <w:t>при пълно или частично неизпълнение, или забавено изпълнение от страна на ИЗПЪЛНИТЕЛЯ;</w:t>
      </w:r>
    </w:p>
    <w:p w:rsidR="00002B55" w:rsidRPr="00EE2885" w:rsidRDefault="00002B55" w:rsidP="00A61B89">
      <w:pPr>
        <w:pStyle w:val="Style18"/>
        <w:widowControl/>
        <w:numPr>
          <w:ilvl w:val="0"/>
          <w:numId w:val="7"/>
        </w:numPr>
        <w:tabs>
          <w:tab w:val="left" w:pos="298"/>
        </w:tabs>
        <w:spacing w:line="360" w:lineRule="auto"/>
        <w:ind w:firstLine="851"/>
        <w:rPr>
          <w:rStyle w:val="FontStyle37"/>
          <w:sz w:val="24"/>
          <w:szCs w:val="24"/>
        </w:rPr>
      </w:pPr>
      <w:r w:rsidRPr="00EE2885">
        <w:rPr>
          <w:rStyle w:val="FontStyle37"/>
          <w:sz w:val="24"/>
          <w:szCs w:val="24"/>
        </w:rPr>
        <w:t>при отпадане на основанията за изпълнение на договора в резултат на съществена промяна в обстоятелствата, по причини, които ВЪЗЛОЖИТЕЛЯТ не е могъл да предвиди или предизвика, като в този случай не се дължат неустойки;</w:t>
      </w:r>
    </w:p>
    <w:p w:rsidR="00002B55" w:rsidRPr="00EE2885" w:rsidRDefault="00002B55" w:rsidP="00A61B89">
      <w:pPr>
        <w:pStyle w:val="Style18"/>
        <w:widowControl/>
        <w:numPr>
          <w:ilvl w:val="0"/>
          <w:numId w:val="7"/>
        </w:numPr>
        <w:tabs>
          <w:tab w:val="left" w:pos="298"/>
        </w:tabs>
        <w:spacing w:line="360" w:lineRule="auto"/>
        <w:ind w:firstLine="851"/>
        <w:rPr>
          <w:rStyle w:val="FontStyle37"/>
          <w:sz w:val="24"/>
          <w:szCs w:val="24"/>
        </w:rPr>
      </w:pPr>
      <w:r w:rsidRPr="00EE2885">
        <w:rPr>
          <w:rStyle w:val="FontStyle37"/>
          <w:sz w:val="24"/>
          <w:szCs w:val="24"/>
        </w:rPr>
        <w:t>при невъзможност да осигури финансиране за изпълнението на договора, поради прекратяване на</w:t>
      </w:r>
      <w:r>
        <w:rPr>
          <w:rStyle w:val="FontStyle37"/>
          <w:sz w:val="24"/>
          <w:szCs w:val="24"/>
        </w:rPr>
        <w:t xml:space="preserve"> проект </w:t>
      </w:r>
      <w:r w:rsidRPr="003438F5">
        <w:rPr>
          <w:rFonts w:ascii="Times New Roman" w:hAnsi="Times New Roman"/>
          <w:lang w:val="en-US"/>
        </w:rPr>
        <w:t>BG</w:t>
      </w:r>
      <w:r w:rsidRPr="003438F5">
        <w:rPr>
          <w:rFonts w:ascii="Times New Roman" w:hAnsi="Times New Roman"/>
          <w:lang w:val="ru-RU"/>
        </w:rPr>
        <w:t xml:space="preserve"> 06-101 </w:t>
      </w:r>
      <w:r w:rsidRPr="003438F5">
        <w:rPr>
          <w:rFonts w:ascii="Times New Roman" w:hAnsi="Times New Roman"/>
        </w:rPr>
        <w:t>„Международен младежки център за работа с деца и младежи в риск в град Стара Загора“</w:t>
      </w:r>
      <w:r w:rsidRPr="00EE2885">
        <w:rPr>
          <w:rStyle w:val="FontStyle37"/>
          <w:sz w:val="24"/>
          <w:szCs w:val="24"/>
        </w:rPr>
        <w:t xml:space="preserve">, по причини, които не могат да бъдат вменени във вина </w:t>
      </w:r>
      <w:r w:rsidRPr="00EE2885">
        <w:rPr>
          <w:rStyle w:val="FontStyle37"/>
          <w:sz w:val="24"/>
          <w:szCs w:val="24"/>
        </w:rPr>
        <w:lastRenderedPageBreak/>
        <w:t>на нито една от страните по повод изпълнението на този договор, като в този случай ВЪЗЛОЖИТЕЛЯТ не дължи на Изпълнителя неустойки или обезщетения.</w:t>
      </w:r>
    </w:p>
    <w:p w:rsidR="00002B55" w:rsidRDefault="00002B55" w:rsidP="00A61B89">
      <w:pPr>
        <w:pStyle w:val="Style18"/>
        <w:widowControl/>
        <w:numPr>
          <w:ilvl w:val="0"/>
          <w:numId w:val="6"/>
        </w:numPr>
        <w:tabs>
          <w:tab w:val="left" w:pos="365"/>
        </w:tabs>
        <w:spacing w:line="360" w:lineRule="auto"/>
        <w:ind w:firstLine="851"/>
        <w:rPr>
          <w:rStyle w:val="FontStyle37"/>
          <w:sz w:val="24"/>
          <w:szCs w:val="24"/>
        </w:rPr>
      </w:pPr>
      <w:r w:rsidRPr="00EE2885">
        <w:rPr>
          <w:rStyle w:val="FontStyle37"/>
          <w:sz w:val="24"/>
          <w:szCs w:val="24"/>
        </w:rPr>
        <w:t>При разваляне на договора при условията на чл. 87-88 от Закона за задълженията и</w:t>
      </w:r>
      <w:r w:rsidRPr="00EE2885">
        <w:rPr>
          <w:rStyle w:val="FontStyle37"/>
          <w:sz w:val="24"/>
          <w:szCs w:val="24"/>
        </w:rPr>
        <w:br/>
        <w:t>договорите, изправната страна е длъжна да отправи 7-дневно писмено предизвестие до</w:t>
      </w:r>
      <w:r w:rsidRPr="00EE2885">
        <w:rPr>
          <w:rStyle w:val="FontStyle37"/>
          <w:sz w:val="24"/>
          <w:szCs w:val="24"/>
        </w:rPr>
        <w:br/>
        <w:t>другата.</w:t>
      </w:r>
    </w:p>
    <w:p w:rsidR="00002B55" w:rsidRDefault="004171AF" w:rsidP="00A61B89">
      <w:pPr>
        <w:pStyle w:val="BodyText21"/>
        <w:spacing w:after="0" w:line="360" w:lineRule="auto"/>
        <w:ind w:firstLine="851"/>
        <w:jc w:val="center"/>
        <w:rPr>
          <w:b/>
        </w:rPr>
      </w:pPr>
      <w:r>
        <w:rPr>
          <w:b/>
          <w:lang w:val="en-US"/>
        </w:rPr>
        <w:t xml:space="preserve">XIII. </w:t>
      </w:r>
      <w:r w:rsidR="00002B55">
        <w:rPr>
          <w:b/>
        </w:rPr>
        <w:t>ДОГОВОР ЗА ПОДИЗПЪЛНЕНИЕ</w:t>
      </w:r>
    </w:p>
    <w:p w:rsidR="00002B55" w:rsidRPr="0096467A" w:rsidRDefault="00002B55" w:rsidP="00A61B89">
      <w:pPr>
        <w:spacing w:before="120" w:line="360" w:lineRule="auto"/>
        <w:ind w:firstLine="851"/>
        <w:jc w:val="both"/>
      </w:pPr>
      <w:r w:rsidRPr="0096467A">
        <w:rPr>
          <w:b/>
        </w:rPr>
        <w:t xml:space="preserve">Чл. </w:t>
      </w:r>
      <w:r w:rsidR="004171AF">
        <w:rPr>
          <w:b/>
          <w:lang w:val="en-US"/>
        </w:rPr>
        <w:t>15</w:t>
      </w:r>
      <w:r w:rsidRPr="0096467A">
        <w:rPr>
          <w:b/>
        </w:rPr>
        <w:t xml:space="preserve"> (1)</w:t>
      </w:r>
      <w:r>
        <w:t xml:space="preserve"> И</w:t>
      </w:r>
      <w:r w:rsidRPr="0096467A">
        <w:t>зпълнител</w:t>
      </w:r>
      <w:r>
        <w:t>ят</w:t>
      </w:r>
      <w:r w:rsidRPr="0096467A">
        <w:t xml:space="preserve"> сключва договор за подизпълнение с подизпълнителите, посочени в офертата му. Сключването на договор за подизпълнение не освобождава изпълнителя от отговорността му за изпълнение на договора за обществена поръчка.</w:t>
      </w:r>
    </w:p>
    <w:p w:rsidR="00002B55" w:rsidRPr="0096467A" w:rsidRDefault="00002B55" w:rsidP="00A61B89">
      <w:pPr>
        <w:spacing w:before="120" w:line="360" w:lineRule="auto"/>
        <w:ind w:firstLine="851"/>
        <w:jc w:val="both"/>
        <w:rPr>
          <w:color w:val="000000"/>
          <w:lang w:val="en-US"/>
        </w:rPr>
      </w:pPr>
      <w:r w:rsidRPr="0096467A">
        <w:rPr>
          <w:b/>
          <w:color w:val="000000"/>
        </w:rPr>
        <w:t>(2)</w:t>
      </w:r>
      <w:r w:rsidRPr="0096467A">
        <w:rPr>
          <w:color w:val="000000"/>
          <w:lang w:val="en-US"/>
        </w:rPr>
        <w:t>Изпълнител</w:t>
      </w:r>
      <w:r w:rsidRPr="0096467A">
        <w:rPr>
          <w:color w:val="000000"/>
        </w:rPr>
        <w:t>ят</w:t>
      </w:r>
      <w:r w:rsidRPr="0096467A">
        <w:rPr>
          <w:color w:val="000000"/>
          <w:lang w:val="en-US"/>
        </w:rPr>
        <w:t xml:space="preserve"> няма право да:</w:t>
      </w:r>
    </w:p>
    <w:p w:rsidR="00002B55" w:rsidRPr="0096467A" w:rsidRDefault="00002B55" w:rsidP="00A61B89">
      <w:pPr>
        <w:spacing w:line="360" w:lineRule="auto"/>
        <w:ind w:firstLine="851"/>
        <w:jc w:val="both"/>
        <w:rPr>
          <w:color w:val="000000"/>
          <w:lang w:val="en-US"/>
        </w:rPr>
      </w:pPr>
      <w:r>
        <w:rPr>
          <w:color w:val="000000"/>
          <w:lang w:val="en-US"/>
        </w:rPr>
        <w:t>1. сключва</w:t>
      </w:r>
      <w:r w:rsidRPr="0096467A">
        <w:rPr>
          <w:color w:val="000000"/>
          <w:lang w:val="en-US"/>
        </w:rPr>
        <w:t xml:space="preserve"> договор за подизпълнение с лице, за което е налице обстоятелство по </w:t>
      </w:r>
      <w:hyperlink r:id="rId9" w:history="1">
        <w:r w:rsidRPr="00A61B89">
          <w:rPr>
            <w:lang w:val="en-US"/>
          </w:rPr>
          <w:t>чл. 47, ал. 1 или 5</w:t>
        </w:r>
      </w:hyperlink>
      <w:r w:rsidRPr="0096467A">
        <w:rPr>
          <w:color w:val="000000"/>
        </w:rPr>
        <w:t xml:space="preserve"> от ЗОП</w:t>
      </w:r>
      <w:r w:rsidRPr="0096467A">
        <w:rPr>
          <w:color w:val="000000"/>
          <w:lang w:val="en-US"/>
        </w:rPr>
        <w:t>;</w:t>
      </w:r>
    </w:p>
    <w:p w:rsidR="00002B55" w:rsidRPr="0096467A" w:rsidRDefault="00002B55" w:rsidP="00A61B89">
      <w:pPr>
        <w:spacing w:line="360" w:lineRule="auto"/>
        <w:ind w:firstLine="851"/>
        <w:jc w:val="both"/>
        <w:rPr>
          <w:color w:val="000000"/>
          <w:lang w:val="en-US"/>
        </w:rPr>
      </w:pPr>
      <w:r w:rsidRPr="0096467A">
        <w:rPr>
          <w:color w:val="000000"/>
          <w:lang w:val="en-US"/>
        </w:rPr>
        <w:t>2. възлага изпълнението на една или повече от дейностите, включени в предмета на обществената поръчка, на лица, които не са подизпълнители;</w:t>
      </w:r>
    </w:p>
    <w:p w:rsidR="00002B55" w:rsidRPr="0096467A" w:rsidRDefault="00002B55" w:rsidP="00A61B89">
      <w:pPr>
        <w:spacing w:line="360" w:lineRule="auto"/>
        <w:ind w:firstLine="851"/>
        <w:jc w:val="both"/>
        <w:rPr>
          <w:color w:val="000000"/>
          <w:lang w:val="en-US"/>
        </w:rPr>
      </w:pPr>
      <w:r w:rsidRPr="0096467A">
        <w:rPr>
          <w:color w:val="000000"/>
          <w:lang w:val="en-US"/>
        </w:rPr>
        <w:t>3. заменя посочен в офертата подизпълнител, освен когато:</w:t>
      </w:r>
    </w:p>
    <w:p w:rsidR="00002B55" w:rsidRPr="0096467A" w:rsidRDefault="00002B55" w:rsidP="00A61B89">
      <w:pPr>
        <w:spacing w:line="360" w:lineRule="auto"/>
        <w:ind w:firstLine="851"/>
        <w:jc w:val="both"/>
        <w:rPr>
          <w:color w:val="000000"/>
          <w:lang w:val="en-US"/>
        </w:rPr>
      </w:pPr>
      <w:r w:rsidRPr="0096467A">
        <w:rPr>
          <w:color w:val="000000"/>
          <w:lang w:val="en-US"/>
        </w:rPr>
        <w:t>а) за предложения подизпълнител е налице или възникне обстоятелство по чл. 47, ал. 1 или 5</w:t>
      </w:r>
      <w:r w:rsidRPr="0096467A">
        <w:rPr>
          <w:color w:val="000000"/>
        </w:rPr>
        <w:t xml:space="preserve"> от ЗОП</w:t>
      </w:r>
      <w:r w:rsidRPr="0096467A">
        <w:rPr>
          <w:color w:val="000000"/>
          <w:lang w:val="en-US"/>
        </w:rPr>
        <w:t>;</w:t>
      </w:r>
    </w:p>
    <w:p w:rsidR="00002B55" w:rsidRPr="0096467A" w:rsidRDefault="00002B55" w:rsidP="00A61B89">
      <w:pPr>
        <w:spacing w:line="360" w:lineRule="auto"/>
        <w:ind w:firstLine="851"/>
        <w:jc w:val="both"/>
        <w:rPr>
          <w:color w:val="000000"/>
          <w:lang w:val="en-US"/>
        </w:rPr>
      </w:pPr>
      <w:r w:rsidRPr="0096467A">
        <w:rPr>
          <w:color w:val="000000"/>
          <w:lang w:val="en-US"/>
        </w:rPr>
        <w:t>б) предложеният подизпълнител престане да отговаря на нормативно изискване за изпълнение на една или повече от дейностите, включени в предмета на договора за подизпълнение;</w:t>
      </w:r>
    </w:p>
    <w:p w:rsidR="00002B55" w:rsidRPr="0096467A" w:rsidRDefault="00002B55" w:rsidP="00A61B89">
      <w:pPr>
        <w:spacing w:line="360" w:lineRule="auto"/>
        <w:ind w:firstLine="851"/>
        <w:jc w:val="both"/>
        <w:rPr>
          <w:color w:val="000000"/>
          <w:lang w:val="en-US"/>
        </w:rPr>
      </w:pPr>
      <w:r w:rsidRPr="0096467A">
        <w:rPr>
          <w:color w:val="000000"/>
          <w:lang w:val="en-US"/>
        </w:rPr>
        <w:t xml:space="preserve">в) договорът за подизпълнение е прекратен по вина на подизпълнителя, включително в случаите по </w:t>
      </w:r>
      <w:r w:rsidRPr="0096467A">
        <w:rPr>
          <w:color w:val="000000"/>
        </w:rPr>
        <w:t xml:space="preserve">чл. 45а, </w:t>
      </w:r>
      <w:r w:rsidRPr="0096467A">
        <w:rPr>
          <w:color w:val="000000"/>
          <w:lang w:val="en-US"/>
        </w:rPr>
        <w:t>ал. 6</w:t>
      </w:r>
      <w:r w:rsidRPr="0096467A">
        <w:rPr>
          <w:color w:val="000000"/>
        </w:rPr>
        <w:t xml:space="preserve"> от ЗОП</w:t>
      </w:r>
      <w:r w:rsidRPr="0096467A">
        <w:rPr>
          <w:color w:val="000000"/>
          <w:lang w:val="en-US"/>
        </w:rPr>
        <w:t>.</w:t>
      </w:r>
    </w:p>
    <w:p w:rsidR="00002B55" w:rsidRPr="0096467A" w:rsidRDefault="00002B55" w:rsidP="00A61B89">
      <w:pPr>
        <w:spacing w:line="360" w:lineRule="auto"/>
        <w:ind w:firstLine="851"/>
        <w:jc w:val="both"/>
        <w:rPr>
          <w:color w:val="000000"/>
          <w:lang w:val="en-US"/>
        </w:rPr>
      </w:pPr>
      <w:r w:rsidRPr="0096467A">
        <w:rPr>
          <w:b/>
          <w:color w:val="000000"/>
        </w:rPr>
        <w:t>(3)</w:t>
      </w:r>
      <w:r>
        <w:rPr>
          <w:color w:val="000000"/>
        </w:rPr>
        <w:t xml:space="preserve"> </w:t>
      </w:r>
      <w:r w:rsidRPr="0096467A">
        <w:rPr>
          <w:color w:val="000000"/>
          <w:lang w:val="en-US"/>
        </w:rPr>
        <w:t xml:space="preserve">В срок до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изпълнителят изпраща оригинален екземпляр от договора или допълнителното споразумение на възложителя заедно с доказателства, че не е нарушена забраната по </w:t>
      </w:r>
      <w:r w:rsidRPr="0096467A">
        <w:rPr>
          <w:color w:val="000000"/>
        </w:rPr>
        <w:t xml:space="preserve">чл. 45а, </w:t>
      </w:r>
      <w:r w:rsidRPr="0096467A">
        <w:rPr>
          <w:color w:val="000000"/>
          <w:lang w:val="en-US"/>
        </w:rPr>
        <w:t>ал. 2</w:t>
      </w:r>
      <w:r w:rsidRPr="0096467A">
        <w:rPr>
          <w:color w:val="000000"/>
        </w:rPr>
        <w:t xml:space="preserve"> от ЗОП</w:t>
      </w:r>
      <w:r w:rsidRPr="0096467A">
        <w:rPr>
          <w:color w:val="000000"/>
          <w:lang w:val="en-US"/>
        </w:rPr>
        <w:t>.</w:t>
      </w:r>
    </w:p>
    <w:p w:rsidR="00002B55" w:rsidRPr="0096467A" w:rsidRDefault="00002B55" w:rsidP="00A61B89">
      <w:pPr>
        <w:spacing w:line="360" w:lineRule="auto"/>
        <w:ind w:firstLine="851"/>
        <w:jc w:val="both"/>
        <w:rPr>
          <w:color w:val="000000"/>
          <w:lang w:val="en-US"/>
        </w:rPr>
      </w:pPr>
      <w:r w:rsidRPr="0096467A">
        <w:rPr>
          <w:b/>
          <w:color w:val="000000"/>
        </w:rPr>
        <w:lastRenderedPageBreak/>
        <w:t>(4)</w:t>
      </w:r>
      <w:r>
        <w:rPr>
          <w:color w:val="000000"/>
        </w:rPr>
        <w:t xml:space="preserve"> </w:t>
      </w:r>
      <w:r w:rsidRPr="0096467A">
        <w:rPr>
          <w:color w:val="000000"/>
          <w:lang w:val="en-US"/>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rsidR="00002B55" w:rsidRPr="0096467A" w:rsidRDefault="00002B55" w:rsidP="00A61B89">
      <w:pPr>
        <w:spacing w:before="120" w:beforeAutospacing="1" w:after="100" w:afterAutospacing="1" w:line="360" w:lineRule="auto"/>
        <w:ind w:firstLine="851"/>
        <w:jc w:val="both"/>
        <w:rPr>
          <w:color w:val="000000"/>
          <w:lang w:val="en-US"/>
        </w:rPr>
      </w:pPr>
      <w:r w:rsidRPr="0096467A">
        <w:rPr>
          <w:b/>
          <w:color w:val="000000"/>
        </w:rPr>
        <w:t>(5)</w:t>
      </w:r>
      <w:r>
        <w:rPr>
          <w:color w:val="000000"/>
        </w:rPr>
        <w:t xml:space="preserve"> </w:t>
      </w:r>
      <w:r w:rsidRPr="0096467A">
        <w:rPr>
          <w:color w:val="000000"/>
          <w:lang w:val="en-US"/>
        </w:rPr>
        <w:t xml:space="preserve">Не е нарушение на забраната </w:t>
      </w:r>
      <w:r w:rsidRPr="0096467A">
        <w:rPr>
          <w:color w:val="000000"/>
        </w:rPr>
        <w:t xml:space="preserve">на </w:t>
      </w:r>
      <w:r>
        <w:rPr>
          <w:color w:val="000000"/>
        </w:rPr>
        <w:t xml:space="preserve">ал. 4 </w:t>
      </w:r>
      <w:r w:rsidRPr="0096467A">
        <w:rPr>
          <w:color w:val="000000"/>
          <w:lang w:val="en-US"/>
        </w:rPr>
        <w:t xml:space="preserve">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 от договора за подизпълнение. </w:t>
      </w:r>
    </w:p>
    <w:p w:rsidR="00002B55" w:rsidRPr="0096467A" w:rsidRDefault="00002B55" w:rsidP="00A61B89">
      <w:pPr>
        <w:spacing w:before="120" w:beforeAutospacing="1" w:after="100" w:afterAutospacing="1" w:line="360" w:lineRule="auto"/>
        <w:ind w:firstLine="851"/>
        <w:jc w:val="both"/>
        <w:rPr>
          <w:color w:val="000000"/>
          <w:lang w:val="en-US"/>
        </w:rPr>
      </w:pPr>
      <w:r w:rsidRPr="0096467A">
        <w:rPr>
          <w:b/>
          <w:color w:val="000000"/>
        </w:rPr>
        <w:t>(6)</w:t>
      </w:r>
      <w:r>
        <w:rPr>
          <w:color w:val="000000"/>
        </w:rPr>
        <w:t xml:space="preserve"> </w:t>
      </w:r>
      <w:r w:rsidRPr="0096467A">
        <w:rPr>
          <w:color w:val="000000"/>
          <w:lang w:val="en-US"/>
        </w:rPr>
        <w:t>Изпълнителят е длъжен да прекрати договор</w:t>
      </w:r>
      <w:r>
        <w:rPr>
          <w:color w:val="000000"/>
        </w:rPr>
        <w:t>а</w:t>
      </w:r>
      <w:r w:rsidRPr="0096467A">
        <w:rPr>
          <w:color w:val="000000"/>
          <w:lang w:val="en-US"/>
        </w:rPr>
        <w:t xml:space="preserve"> за подизпълнение, ако по време на изпълнението му възникне обстоятелство по чл. 47, ал. 1 или 5</w:t>
      </w:r>
      <w:r w:rsidRPr="0096467A">
        <w:rPr>
          <w:color w:val="000000"/>
        </w:rPr>
        <w:t xml:space="preserve"> от ЗОП</w:t>
      </w:r>
      <w:r w:rsidRPr="0096467A">
        <w:rPr>
          <w:color w:val="000000"/>
          <w:lang w:val="en-US"/>
        </w:rPr>
        <w:t xml:space="preserve">, както и при нарушаване на забраната по </w:t>
      </w:r>
      <w:r w:rsidRPr="0096467A">
        <w:rPr>
          <w:color w:val="000000"/>
        </w:rPr>
        <w:t xml:space="preserve">чл. 45а, </w:t>
      </w:r>
      <w:r w:rsidRPr="0096467A">
        <w:rPr>
          <w:color w:val="000000"/>
          <w:lang w:val="en-US"/>
        </w:rPr>
        <w:t>ал. 4 в 14-дневен срок от узнаването</w:t>
      </w:r>
      <w:r>
        <w:rPr>
          <w:color w:val="000000"/>
        </w:rPr>
        <w:t xml:space="preserve"> му</w:t>
      </w:r>
      <w:r w:rsidRPr="0096467A">
        <w:rPr>
          <w:color w:val="000000"/>
          <w:lang w:val="en-US"/>
        </w:rPr>
        <w:t>. В тези случаи изпълнителят сключва нов договор за подизпълнение при спазване на условията и изискванията на ал. 1 – 5</w:t>
      </w:r>
      <w:r w:rsidRPr="0096467A">
        <w:rPr>
          <w:color w:val="000000"/>
        </w:rPr>
        <w:t xml:space="preserve"> от чл. 45а от ЗОП</w:t>
      </w:r>
      <w:r w:rsidRPr="0096467A">
        <w:rPr>
          <w:color w:val="000000"/>
          <w:lang w:val="en-US"/>
        </w:rPr>
        <w:t>.</w:t>
      </w:r>
    </w:p>
    <w:p w:rsidR="000E08E4" w:rsidRPr="00002B55" w:rsidRDefault="000E08E4" w:rsidP="00A61B89">
      <w:pPr>
        <w:shd w:val="clear" w:color="auto" w:fill="FFFFFF"/>
        <w:tabs>
          <w:tab w:val="left" w:pos="1651"/>
        </w:tabs>
        <w:spacing w:line="360" w:lineRule="auto"/>
        <w:ind w:firstLine="851"/>
        <w:jc w:val="both"/>
        <w:rPr>
          <w:bCs/>
          <w:color w:val="000000"/>
          <w:spacing w:val="-1"/>
        </w:rPr>
      </w:pPr>
    </w:p>
    <w:p w:rsidR="000E08E4" w:rsidRPr="00131F09" w:rsidRDefault="000E08E4" w:rsidP="00A61B89">
      <w:pPr>
        <w:spacing w:line="360" w:lineRule="auto"/>
        <w:ind w:firstLine="851"/>
        <w:jc w:val="center"/>
        <w:rPr>
          <w:b/>
          <w:u w:val="single"/>
          <w:lang w:val="ru-RU"/>
        </w:rPr>
      </w:pPr>
      <w:r w:rsidRPr="00131F09">
        <w:rPr>
          <w:b/>
          <w:bCs/>
          <w:color w:val="000000"/>
          <w:spacing w:val="-1"/>
          <w:u w:val="single"/>
        </w:rPr>
        <w:t>X</w:t>
      </w:r>
      <w:r w:rsidR="0026009E">
        <w:rPr>
          <w:b/>
          <w:bCs/>
          <w:color w:val="000000"/>
          <w:spacing w:val="-1"/>
          <w:u w:val="single"/>
          <w:lang w:val="en-US"/>
        </w:rPr>
        <w:t>I</w:t>
      </w:r>
      <w:r w:rsidR="004171AF">
        <w:rPr>
          <w:b/>
          <w:bCs/>
          <w:color w:val="000000"/>
          <w:spacing w:val="-1"/>
          <w:u w:val="single"/>
          <w:lang w:val="en-US"/>
        </w:rPr>
        <w:t>V</w:t>
      </w:r>
      <w:r w:rsidRPr="00131F09">
        <w:rPr>
          <w:b/>
          <w:u w:val="single"/>
          <w:lang w:val="ru-RU"/>
        </w:rPr>
        <w:t>. ЗАКЛЮЧИТЕЛНИ РАЗПОРЕДБИ</w:t>
      </w:r>
    </w:p>
    <w:p w:rsidR="000E08E4" w:rsidRPr="00131F09" w:rsidRDefault="000E08E4" w:rsidP="00A61B89">
      <w:pPr>
        <w:spacing w:line="360" w:lineRule="auto"/>
        <w:ind w:firstLine="851"/>
        <w:jc w:val="both"/>
        <w:rPr>
          <w:bCs/>
          <w:color w:val="000000"/>
          <w:spacing w:val="-1"/>
        </w:rPr>
      </w:pPr>
      <w:r w:rsidRPr="00131F09">
        <w:rPr>
          <w:b/>
          <w:bCs/>
          <w:color w:val="000000"/>
          <w:spacing w:val="-1"/>
        </w:rPr>
        <w:t>Чл.1</w:t>
      </w:r>
      <w:r w:rsidR="004171AF">
        <w:rPr>
          <w:b/>
          <w:bCs/>
          <w:color w:val="000000"/>
          <w:spacing w:val="-1"/>
          <w:lang w:val="en-US"/>
        </w:rPr>
        <w:t>6</w:t>
      </w:r>
      <w:r w:rsidRPr="00131F09">
        <w:rPr>
          <w:b/>
          <w:bCs/>
          <w:color w:val="000000"/>
          <w:spacing w:val="-1"/>
        </w:rPr>
        <w:t xml:space="preserve">. </w:t>
      </w:r>
      <w:r w:rsidRPr="00131F09">
        <w:rPr>
          <w:bCs/>
          <w:color w:val="000000"/>
          <w:spacing w:val="-1"/>
        </w:rPr>
        <w:t>Страните по този договор не могат да го изменят. Изменение се допуска по изключение само в случаите, предвидени в чл. 43, ал. 2 от Закона за обществените поръчки.</w:t>
      </w:r>
    </w:p>
    <w:p w:rsidR="000E08E4" w:rsidRPr="00131F09" w:rsidRDefault="000E08E4" w:rsidP="00A61B89">
      <w:pPr>
        <w:spacing w:line="360" w:lineRule="auto"/>
        <w:ind w:firstLine="851"/>
        <w:jc w:val="both"/>
        <w:rPr>
          <w:bCs/>
          <w:color w:val="000000"/>
          <w:spacing w:val="-1"/>
        </w:rPr>
      </w:pPr>
      <w:r w:rsidRPr="00131F09">
        <w:rPr>
          <w:b/>
          <w:bCs/>
          <w:color w:val="000000"/>
          <w:spacing w:val="-1"/>
        </w:rPr>
        <w:t>Чл.1</w:t>
      </w:r>
      <w:r w:rsidR="004171AF">
        <w:rPr>
          <w:b/>
          <w:bCs/>
          <w:color w:val="000000"/>
          <w:spacing w:val="-1"/>
          <w:lang w:val="en-US"/>
        </w:rPr>
        <w:t>7</w:t>
      </w:r>
      <w:r w:rsidRPr="00131F09">
        <w:rPr>
          <w:b/>
          <w:bCs/>
          <w:color w:val="000000"/>
          <w:spacing w:val="-1"/>
        </w:rPr>
        <w:t xml:space="preserve">. </w:t>
      </w:r>
      <w:r w:rsidRPr="00131F09">
        <w:rPr>
          <w:bCs/>
          <w:color w:val="000000"/>
          <w:spacing w:val="-1"/>
        </w:rPr>
        <w:t>Всички съобщения и уведомления между страните, във връзка с изпълнението на настоящия договор, ще се извършват в писмена форма и ще са валидни, ако са подписани от упълномощени за това лица.</w:t>
      </w:r>
    </w:p>
    <w:p w:rsidR="000E08E4" w:rsidRPr="00131F09" w:rsidRDefault="000E08E4" w:rsidP="00A61B89">
      <w:pPr>
        <w:spacing w:line="360" w:lineRule="auto"/>
        <w:ind w:firstLine="851"/>
        <w:jc w:val="both"/>
        <w:rPr>
          <w:bCs/>
          <w:color w:val="000000"/>
          <w:spacing w:val="-1"/>
        </w:rPr>
      </w:pPr>
      <w:r w:rsidRPr="00131F09">
        <w:rPr>
          <w:bCs/>
          <w:color w:val="000000"/>
          <w:spacing w:val="-1"/>
        </w:rPr>
        <w:t xml:space="preserve"> </w:t>
      </w:r>
      <w:r w:rsidRPr="00131F09">
        <w:rPr>
          <w:b/>
          <w:bCs/>
          <w:color w:val="000000"/>
          <w:spacing w:val="-1"/>
        </w:rPr>
        <w:t>Чл.1</w:t>
      </w:r>
      <w:r w:rsidR="004171AF">
        <w:rPr>
          <w:b/>
          <w:bCs/>
          <w:color w:val="000000"/>
          <w:spacing w:val="-1"/>
          <w:lang w:val="en-US"/>
        </w:rPr>
        <w:t>8</w:t>
      </w:r>
      <w:r w:rsidRPr="00131F09">
        <w:rPr>
          <w:b/>
          <w:bCs/>
          <w:color w:val="000000"/>
          <w:spacing w:val="-1"/>
        </w:rPr>
        <w:t>.</w:t>
      </w:r>
      <w:r w:rsidRPr="00131F09">
        <w:rPr>
          <w:bCs/>
          <w:color w:val="000000"/>
          <w:spacing w:val="-1"/>
        </w:rPr>
        <w:t xml:space="preserve"> За неуредените в настоящия договор въпроси се прилагат разпоредбите на действащото българско законодателство.</w:t>
      </w:r>
    </w:p>
    <w:p w:rsidR="000E08E4" w:rsidRPr="00131F09" w:rsidRDefault="000E08E4" w:rsidP="00A61B89">
      <w:pPr>
        <w:spacing w:line="360" w:lineRule="auto"/>
        <w:ind w:firstLine="851"/>
        <w:jc w:val="both"/>
        <w:rPr>
          <w:bCs/>
          <w:color w:val="000000"/>
          <w:spacing w:val="-1"/>
        </w:rPr>
      </w:pPr>
      <w:r w:rsidRPr="00131F09">
        <w:rPr>
          <w:b/>
          <w:bCs/>
          <w:color w:val="000000"/>
          <w:spacing w:val="-1"/>
        </w:rPr>
        <w:t>Чл. 1</w:t>
      </w:r>
      <w:r w:rsidR="004171AF">
        <w:rPr>
          <w:b/>
          <w:bCs/>
          <w:color w:val="000000"/>
          <w:spacing w:val="-1"/>
          <w:lang w:val="en-US"/>
        </w:rPr>
        <w:t>9</w:t>
      </w:r>
      <w:r w:rsidRPr="00131F09">
        <w:rPr>
          <w:b/>
          <w:bCs/>
          <w:color w:val="000000"/>
          <w:spacing w:val="-1"/>
        </w:rPr>
        <w:t>.</w:t>
      </w:r>
      <w:r w:rsidRPr="00131F09">
        <w:rPr>
          <w:bCs/>
          <w:color w:val="000000"/>
          <w:spacing w:val="-1"/>
        </w:rPr>
        <w:t xml:space="preserve"> Всички спорове, породени от този договор или отнасящи се до него, включително споровете относно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решават чрез преговори. При невъзможност за доброволно разрешаване на спора, същият ще се отнася към компетентния за това съд съгласно действащото българско процесуално законодателство.</w:t>
      </w:r>
    </w:p>
    <w:p w:rsidR="000E08E4" w:rsidRPr="00131F09" w:rsidRDefault="000E08E4" w:rsidP="00A61B89">
      <w:pPr>
        <w:spacing w:line="360" w:lineRule="auto"/>
        <w:ind w:firstLine="851"/>
        <w:jc w:val="both"/>
        <w:rPr>
          <w:bCs/>
          <w:color w:val="000000"/>
          <w:spacing w:val="-1"/>
        </w:rPr>
      </w:pPr>
      <w:r w:rsidRPr="00131F09">
        <w:rPr>
          <w:b/>
          <w:bCs/>
          <w:color w:val="000000"/>
          <w:spacing w:val="-1"/>
        </w:rPr>
        <w:lastRenderedPageBreak/>
        <w:t xml:space="preserve">Чл. </w:t>
      </w:r>
      <w:r w:rsidR="004171AF">
        <w:rPr>
          <w:b/>
          <w:bCs/>
          <w:color w:val="000000"/>
          <w:spacing w:val="-1"/>
          <w:lang w:val="en-US"/>
        </w:rPr>
        <w:t>20</w:t>
      </w:r>
      <w:r w:rsidRPr="00131F09">
        <w:rPr>
          <w:b/>
          <w:bCs/>
          <w:color w:val="000000"/>
          <w:spacing w:val="-1"/>
        </w:rPr>
        <w:t>.</w:t>
      </w:r>
      <w:r w:rsidRPr="00131F09">
        <w:rPr>
          <w:bCs/>
          <w:color w:val="000000"/>
          <w:spacing w:val="-1"/>
        </w:rPr>
        <w:t xml:space="preserve"> Нищожността на отделни части не влече нищожност на целия договор, ако същите могат да бъдат заместени по право от повелителни правила на закона, или ако се докаже, че договорът би бил сключен и без недействителните му части. </w:t>
      </w:r>
    </w:p>
    <w:p w:rsidR="004171AF" w:rsidRDefault="004171AF" w:rsidP="00A61B89">
      <w:pPr>
        <w:pStyle w:val="Style8"/>
        <w:widowControl/>
        <w:spacing w:line="360" w:lineRule="auto"/>
        <w:ind w:firstLine="851"/>
        <w:rPr>
          <w:rStyle w:val="FontStyle37"/>
          <w:sz w:val="24"/>
          <w:szCs w:val="24"/>
        </w:rPr>
      </w:pPr>
      <w:r w:rsidRPr="00FA27A4">
        <w:rPr>
          <w:rFonts w:ascii="Times New Roman" w:hAnsi="Times New Roman"/>
          <w:b/>
        </w:rPr>
        <w:t xml:space="preserve">Чл. </w:t>
      </w:r>
      <w:r>
        <w:rPr>
          <w:rFonts w:ascii="Times New Roman" w:hAnsi="Times New Roman"/>
          <w:b/>
        </w:rPr>
        <w:t>2</w:t>
      </w:r>
      <w:r>
        <w:rPr>
          <w:rFonts w:ascii="Times New Roman" w:hAnsi="Times New Roman"/>
          <w:b/>
          <w:lang w:val="en-US"/>
        </w:rPr>
        <w:t>1</w:t>
      </w:r>
      <w:r w:rsidRPr="00FA27A4">
        <w:rPr>
          <w:rFonts w:ascii="Times New Roman" w:hAnsi="Times New Roman"/>
          <w:b/>
        </w:rPr>
        <w:t>.</w:t>
      </w:r>
      <w:r w:rsidRPr="00FA27A4">
        <w:rPr>
          <w:rFonts w:ascii="Times New Roman" w:hAnsi="Times New Roman"/>
        </w:rPr>
        <w:t xml:space="preserve"> </w:t>
      </w:r>
      <w:r w:rsidRPr="00EE2885">
        <w:rPr>
          <w:rStyle w:val="FontStyle37"/>
          <w:sz w:val="24"/>
          <w:szCs w:val="24"/>
        </w:rPr>
        <w:t xml:space="preserve">Ако някоя от страните промени адреса си, посочен в заглавната част на договора, без да уведоми писмено другата страна за промяната, то последната не отговаря за неполучени съобщения и изявления по повод на договора и последните се </w:t>
      </w:r>
    </w:p>
    <w:p w:rsidR="004171AF" w:rsidRPr="00EE2885" w:rsidRDefault="004171AF" w:rsidP="00A61B89">
      <w:pPr>
        <w:pStyle w:val="Style8"/>
        <w:widowControl/>
        <w:spacing w:line="360" w:lineRule="auto"/>
        <w:ind w:firstLine="851"/>
        <w:rPr>
          <w:rStyle w:val="FontStyle37"/>
          <w:sz w:val="24"/>
          <w:szCs w:val="24"/>
        </w:rPr>
      </w:pPr>
      <w:r w:rsidRPr="00EE2885">
        <w:rPr>
          <w:rStyle w:val="FontStyle37"/>
          <w:sz w:val="24"/>
          <w:szCs w:val="24"/>
        </w:rPr>
        <w:t>считат за редовно получени от страната, до която са адресирани.</w:t>
      </w:r>
    </w:p>
    <w:p w:rsidR="000E08E4" w:rsidRPr="00131F09" w:rsidRDefault="000E08E4" w:rsidP="00A61B89">
      <w:pPr>
        <w:spacing w:line="360" w:lineRule="auto"/>
        <w:ind w:firstLine="851"/>
        <w:jc w:val="both"/>
        <w:rPr>
          <w:bCs/>
          <w:color w:val="000000"/>
          <w:spacing w:val="-1"/>
        </w:rPr>
      </w:pPr>
    </w:p>
    <w:p w:rsidR="000E08E4" w:rsidRPr="00131F09" w:rsidRDefault="000E08E4" w:rsidP="00A61B89">
      <w:pPr>
        <w:spacing w:line="360" w:lineRule="auto"/>
        <w:ind w:firstLine="851"/>
        <w:jc w:val="both"/>
        <w:rPr>
          <w:bCs/>
          <w:color w:val="000000"/>
          <w:spacing w:val="-1"/>
        </w:rPr>
      </w:pPr>
      <w:r w:rsidRPr="00131F09">
        <w:rPr>
          <w:bCs/>
          <w:color w:val="000000"/>
          <w:spacing w:val="-1"/>
        </w:rPr>
        <w:t xml:space="preserve">Неразделна част от настоящия договор са </w:t>
      </w:r>
      <w:r>
        <w:rPr>
          <w:bCs/>
          <w:color w:val="000000"/>
          <w:spacing w:val="-1"/>
        </w:rPr>
        <w:t xml:space="preserve">Техническата спецификация, </w:t>
      </w:r>
      <w:r w:rsidRPr="00131F09">
        <w:rPr>
          <w:bCs/>
          <w:color w:val="000000"/>
          <w:spacing w:val="-1"/>
        </w:rPr>
        <w:t>Техническото и Ценовото предложение на ИЗПЪЛНИТЕЛЯ</w:t>
      </w:r>
      <w:r>
        <w:rPr>
          <w:bCs/>
          <w:color w:val="000000"/>
          <w:spacing w:val="-1"/>
        </w:rPr>
        <w:t xml:space="preserve"> и официалната ценова листа на изпълнителя, приложена в ценовата му оферта</w:t>
      </w:r>
      <w:r w:rsidRPr="00131F09">
        <w:rPr>
          <w:bCs/>
          <w:color w:val="000000"/>
          <w:spacing w:val="-1"/>
        </w:rPr>
        <w:t>.</w:t>
      </w:r>
    </w:p>
    <w:p w:rsidR="000E08E4" w:rsidRPr="00131F09" w:rsidRDefault="000E08E4" w:rsidP="00A61B89">
      <w:pPr>
        <w:spacing w:line="360" w:lineRule="auto"/>
        <w:ind w:firstLine="851"/>
        <w:jc w:val="both"/>
        <w:rPr>
          <w:bCs/>
          <w:color w:val="000000"/>
          <w:spacing w:val="-1"/>
        </w:rPr>
      </w:pPr>
      <w:r w:rsidRPr="00131F09">
        <w:rPr>
          <w:bCs/>
          <w:color w:val="000000"/>
          <w:spacing w:val="-1"/>
        </w:rPr>
        <w:t>Този договор се състави и подписа в три еднообразни екземпляра - два за ВЪЗЛОЖИТЕЛЯ и един за ИЗПЪЛНИТЕЛЯ.</w:t>
      </w:r>
    </w:p>
    <w:p w:rsidR="000E08E4" w:rsidRPr="00131F09" w:rsidRDefault="000E08E4" w:rsidP="00A61B89">
      <w:pPr>
        <w:ind w:firstLine="851"/>
        <w:jc w:val="both"/>
        <w:rPr>
          <w:rFonts w:ascii="Cambria" w:hAnsi="Cambria"/>
          <w:lang w:val="ru-RU"/>
        </w:rPr>
      </w:pPr>
    </w:p>
    <w:p w:rsidR="000E08E4" w:rsidRPr="00131F09" w:rsidRDefault="000E08E4" w:rsidP="00A61B89">
      <w:pPr>
        <w:ind w:firstLine="851"/>
        <w:jc w:val="both"/>
        <w:rPr>
          <w:rFonts w:ascii="Cambria" w:hAnsi="Cambria"/>
          <w:lang w:val="ru-RU"/>
        </w:rPr>
      </w:pPr>
    </w:p>
    <w:p w:rsidR="000E08E4" w:rsidRPr="00131F09" w:rsidRDefault="000E08E4" w:rsidP="008507D5">
      <w:pPr>
        <w:jc w:val="both"/>
        <w:rPr>
          <w:b/>
          <w:bCs/>
          <w:lang w:val="ru-RU"/>
        </w:rPr>
      </w:pPr>
      <w:r w:rsidRPr="00131F09">
        <w:rPr>
          <w:b/>
          <w:bCs/>
          <w:lang w:val="ru-RU"/>
          <w14:shadow w14:blurRad="50800" w14:dist="38100" w14:dir="2700000" w14:sx="100000" w14:sy="100000" w14:kx="0" w14:ky="0" w14:algn="tl">
            <w14:srgbClr w14:val="000000">
              <w14:alpha w14:val="60000"/>
            </w14:srgbClr>
          </w14:shadow>
        </w:rPr>
        <w:t>ВЪЗЛОЖИТЕЛ:</w:t>
      </w:r>
      <w:r w:rsidRPr="00131F09">
        <w:rPr>
          <w:b/>
          <w:bCs/>
          <w:lang w:val="ru-RU"/>
        </w:rPr>
        <w:t xml:space="preserve">……………………                         </w:t>
      </w:r>
      <w:r>
        <w:rPr>
          <w:b/>
          <w:bCs/>
          <w:lang w:val="ru-RU"/>
        </w:rPr>
        <w:t xml:space="preserve">     </w:t>
      </w:r>
      <w:r>
        <w:rPr>
          <w:b/>
          <w:bCs/>
          <w:lang w:val="ru-RU"/>
          <w14:shadow w14:blurRad="50800" w14:dist="38100" w14:dir="2700000" w14:sx="100000" w14:sy="100000" w14:kx="0" w14:ky="0" w14:algn="tl">
            <w14:srgbClr w14:val="000000">
              <w14:alpha w14:val="60000"/>
            </w14:srgbClr>
          </w14:shadow>
        </w:rPr>
        <w:t>ИЗПЪЛНИТЕЛ:…………………</w:t>
      </w:r>
    </w:p>
    <w:p w:rsidR="000E08E4" w:rsidRPr="00131F09" w:rsidRDefault="000E08E4" w:rsidP="00A61B89">
      <w:pPr>
        <w:ind w:firstLine="851"/>
        <w:jc w:val="both"/>
        <w:rPr>
          <w:b/>
          <w:bCs/>
          <w:lang w:val="ru-RU"/>
        </w:rPr>
      </w:pPr>
    </w:p>
    <w:p w:rsidR="000E08E4" w:rsidRPr="00131F09" w:rsidRDefault="000E08E4" w:rsidP="008507D5">
      <w:pPr>
        <w:spacing w:line="360" w:lineRule="auto"/>
        <w:jc w:val="both"/>
        <w:rPr>
          <w:b/>
          <w:bCs/>
          <w:lang w:val="ru-RU"/>
        </w:rPr>
      </w:pPr>
      <w:r w:rsidRPr="00131F09">
        <w:rPr>
          <w:b/>
          <w:bCs/>
          <w:lang w:val="ru-RU"/>
        </w:rPr>
        <w:t>ЖИВКО ТОДОРОВ</w:t>
      </w:r>
    </w:p>
    <w:p w:rsidR="000E08E4" w:rsidRPr="00131F09" w:rsidRDefault="000E08E4" w:rsidP="008507D5">
      <w:pPr>
        <w:spacing w:line="360" w:lineRule="auto"/>
        <w:jc w:val="both"/>
        <w:rPr>
          <w:bCs/>
          <w:i/>
        </w:rPr>
      </w:pPr>
      <w:r w:rsidRPr="00131F09">
        <w:rPr>
          <w:bCs/>
          <w:i/>
          <w:lang w:val="ru-RU"/>
        </w:rPr>
        <w:t>Кмет на Община Стара Загора</w:t>
      </w:r>
      <w:r w:rsidRPr="00131F09">
        <w:rPr>
          <w:bCs/>
          <w:i/>
          <w:lang w:val="ru-RU"/>
        </w:rPr>
        <w:tab/>
      </w:r>
      <w:r w:rsidRPr="00131F09">
        <w:rPr>
          <w:bCs/>
          <w:i/>
          <w:lang w:val="ru-RU"/>
        </w:rPr>
        <w:tab/>
      </w:r>
      <w:r w:rsidRPr="00131F09">
        <w:rPr>
          <w:bCs/>
          <w:i/>
          <w:lang w:val="ru-RU"/>
        </w:rPr>
        <w:tab/>
      </w:r>
      <w:r w:rsidRPr="00131F09">
        <w:rPr>
          <w:bCs/>
          <w:i/>
          <w:lang w:val="ru-RU"/>
        </w:rPr>
        <w:tab/>
      </w:r>
    </w:p>
    <w:p w:rsidR="000E08E4" w:rsidRPr="00131F09" w:rsidRDefault="000E08E4" w:rsidP="00A61B89">
      <w:pPr>
        <w:ind w:firstLine="851"/>
        <w:jc w:val="both"/>
        <w:rPr>
          <w:b/>
          <w:bCs/>
          <w:i/>
        </w:rPr>
      </w:pPr>
    </w:p>
    <w:p w:rsidR="000E08E4" w:rsidRPr="00131F09" w:rsidRDefault="000E08E4" w:rsidP="00A61B89">
      <w:pPr>
        <w:ind w:firstLine="851"/>
        <w:jc w:val="both"/>
        <w:rPr>
          <w:b/>
          <w:bCs/>
          <w:i/>
        </w:rPr>
      </w:pPr>
    </w:p>
    <w:p w:rsidR="000E08E4" w:rsidRPr="00131F09" w:rsidRDefault="000E08E4" w:rsidP="00A61B89">
      <w:pPr>
        <w:ind w:firstLine="851"/>
        <w:jc w:val="both"/>
        <w:rPr>
          <w:b/>
          <w:bCs/>
          <w:i/>
        </w:rPr>
      </w:pPr>
    </w:p>
    <w:p w:rsidR="000E08E4" w:rsidRPr="004E2BA1" w:rsidRDefault="000E08E4" w:rsidP="008507D5">
      <w:pPr>
        <w:jc w:val="both"/>
        <w:rPr>
          <w:b/>
          <w:bCs/>
        </w:rPr>
      </w:pPr>
      <w:r w:rsidRPr="004E2BA1">
        <w:rPr>
          <w:b/>
          <w:bCs/>
        </w:rPr>
        <w:t>Гл. счетоводител: ……………………</w:t>
      </w:r>
    </w:p>
    <w:p w:rsidR="000E08E4" w:rsidRPr="004E2BA1" w:rsidRDefault="000E08E4" w:rsidP="008507D5">
      <w:pPr>
        <w:spacing w:line="360" w:lineRule="auto"/>
        <w:jc w:val="both"/>
      </w:pPr>
      <w:r w:rsidRPr="004E2BA1">
        <w:t>/Милка Бонева/</w:t>
      </w:r>
    </w:p>
    <w:p w:rsidR="000E08E4" w:rsidRPr="004E2BA1" w:rsidRDefault="000E08E4" w:rsidP="00A61B89">
      <w:pPr>
        <w:spacing w:line="360" w:lineRule="auto"/>
        <w:ind w:firstLine="851"/>
        <w:jc w:val="both"/>
      </w:pPr>
    </w:p>
    <w:p w:rsidR="000E08E4" w:rsidRPr="004E2BA1" w:rsidRDefault="000E08E4" w:rsidP="008507D5">
      <w:pPr>
        <w:spacing w:line="360" w:lineRule="auto"/>
        <w:jc w:val="both"/>
        <w:rPr>
          <w:b/>
        </w:rPr>
      </w:pPr>
      <w:r w:rsidRPr="004E2BA1">
        <w:rPr>
          <w:b/>
        </w:rPr>
        <w:t>Съгласувал: …………………………</w:t>
      </w:r>
    </w:p>
    <w:p w:rsidR="000E08E4" w:rsidRPr="004E2BA1" w:rsidRDefault="000E08E4" w:rsidP="008507D5">
      <w:pPr>
        <w:spacing w:line="360" w:lineRule="auto"/>
        <w:jc w:val="both"/>
        <w:rPr>
          <w:b/>
        </w:rPr>
      </w:pPr>
      <w:r w:rsidRPr="004E2BA1">
        <w:rPr>
          <w:b/>
        </w:rPr>
        <w:t>/………………………/</w:t>
      </w:r>
    </w:p>
    <w:p w:rsidR="000E08E4" w:rsidRDefault="000E08E4" w:rsidP="00A61B89">
      <w:pPr>
        <w:ind w:firstLine="851"/>
      </w:pPr>
    </w:p>
    <w:p w:rsidR="00B70241" w:rsidRDefault="00B70241" w:rsidP="00A61B89">
      <w:pPr>
        <w:spacing w:line="360" w:lineRule="auto"/>
        <w:ind w:firstLine="851"/>
        <w:jc w:val="center"/>
        <w:rPr>
          <w:b/>
        </w:rPr>
      </w:pPr>
    </w:p>
    <w:sectPr w:rsidR="00B70241" w:rsidSect="00A27FB5">
      <w:headerReference w:type="default" r:id="rId10"/>
      <w:footerReference w:type="default" r:id="rId11"/>
      <w:pgSz w:w="11906" w:h="16838"/>
      <w:pgMar w:top="851" w:right="1133" w:bottom="567" w:left="993" w:header="426" w:footer="2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119" w:rsidRDefault="00FC6119" w:rsidP="000B7D40">
      <w:r>
        <w:separator/>
      </w:r>
    </w:p>
  </w:endnote>
  <w:endnote w:type="continuationSeparator" w:id="0">
    <w:p w:rsidR="00FC6119" w:rsidRDefault="00FC6119" w:rsidP="000B7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710888102"/>
      <w:docPartObj>
        <w:docPartGallery w:val="Page Numbers (Bottom of Page)"/>
        <w:docPartUnique/>
      </w:docPartObj>
    </w:sdtPr>
    <w:sdtEndPr>
      <w:rPr>
        <w:noProof/>
      </w:rPr>
    </w:sdtEndPr>
    <w:sdtContent>
      <w:p w:rsidR="00A63562" w:rsidRDefault="00A63562">
        <w:pPr>
          <w:pStyle w:val="Footer"/>
          <w:jc w:val="right"/>
        </w:pPr>
        <w:r>
          <w:rPr>
            <w:noProof w:val="0"/>
          </w:rPr>
          <w:fldChar w:fldCharType="begin"/>
        </w:r>
        <w:r>
          <w:instrText xml:space="preserve"> PAGE   \* MERGEFORMAT </w:instrText>
        </w:r>
        <w:r>
          <w:rPr>
            <w:noProof w:val="0"/>
          </w:rPr>
          <w:fldChar w:fldCharType="separate"/>
        </w:r>
        <w:r w:rsidR="00574CBF">
          <w:t>6</w:t>
        </w:r>
        <w:r>
          <w:fldChar w:fldCharType="end"/>
        </w:r>
      </w:p>
    </w:sdtContent>
  </w:sdt>
  <w:p w:rsidR="00480C3E" w:rsidRDefault="00480C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119" w:rsidRDefault="00FC6119" w:rsidP="000B7D40">
      <w:r>
        <w:separator/>
      </w:r>
    </w:p>
  </w:footnote>
  <w:footnote w:type="continuationSeparator" w:id="0">
    <w:p w:rsidR="00FC6119" w:rsidRDefault="00FC6119" w:rsidP="000B7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941" w:type="dxa"/>
      <w:tblInd w:w="-459" w:type="dxa"/>
      <w:tblLayout w:type="fixed"/>
      <w:tblLook w:val="0000" w:firstRow="0" w:lastRow="0" w:firstColumn="0" w:lastColumn="0" w:noHBand="0" w:noVBand="0"/>
    </w:tblPr>
    <w:tblGrid>
      <w:gridCol w:w="851"/>
      <w:gridCol w:w="142"/>
      <w:gridCol w:w="6578"/>
      <w:gridCol w:w="1440"/>
      <w:gridCol w:w="1669"/>
      <w:gridCol w:w="3261"/>
    </w:tblGrid>
    <w:tr w:rsidR="00A63562" w:rsidTr="000E08E4">
      <w:trPr>
        <w:gridAfter w:val="2"/>
        <w:wAfter w:w="4930" w:type="dxa"/>
      </w:trPr>
      <w:tc>
        <w:tcPr>
          <w:tcW w:w="993" w:type="dxa"/>
          <w:gridSpan w:val="2"/>
          <w:shd w:val="clear" w:color="auto" w:fill="auto"/>
        </w:tcPr>
        <w:p w:rsidR="00A63562" w:rsidRPr="00A647F6" w:rsidRDefault="00A63562" w:rsidP="00D40BCD">
          <w:pPr>
            <w:jc w:val="both"/>
            <w:rPr>
              <w:rFonts w:ascii="Arial Narrow" w:hAnsi="Arial Narrow" w:cs="Arial"/>
            </w:rPr>
          </w:pPr>
        </w:p>
      </w:tc>
      <w:tc>
        <w:tcPr>
          <w:tcW w:w="6578" w:type="dxa"/>
          <w:shd w:val="clear" w:color="auto" w:fill="auto"/>
        </w:tcPr>
        <w:p w:rsidR="00A63562" w:rsidRPr="00A647F6" w:rsidRDefault="00A63562" w:rsidP="00D40BCD">
          <w:pPr>
            <w:pStyle w:val="Default"/>
            <w:spacing w:after="120"/>
            <w:rPr>
              <w:b/>
              <w:bCs/>
              <w:sz w:val="22"/>
              <w:szCs w:val="22"/>
            </w:rPr>
          </w:pPr>
        </w:p>
      </w:tc>
      <w:tc>
        <w:tcPr>
          <w:tcW w:w="1440" w:type="dxa"/>
          <w:shd w:val="clear" w:color="auto" w:fill="auto"/>
        </w:tcPr>
        <w:p w:rsidR="00A63562" w:rsidRPr="00A647F6" w:rsidRDefault="00A63562" w:rsidP="00D40BCD"/>
      </w:tc>
    </w:tr>
    <w:tr w:rsidR="00A63562" w:rsidTr="000E08E4">
      <w:trPr>
        <w:gridAfter w:val="2"/>
        <w:wAfter w:w="4930" w:type="dxa"/>
      </w:trPr>
      <w:tc>
        <w:tcPr>
          <w:tcW w:w="993" w:type="dxa"/>
          <w:gridSpan w:val="2"/>
          <w:shd w:val="clear" w:color="auto" w:fill="auto"/>
        </w:tcPr>
        <w:p w:rsidR="00A63562" w:rsidRPr="00634086" w:rsidRDefault="00A63562" w:rsidP="00A27FB5">
          <w:pPr>
            <w:tabs>
              <w:tab w:val="left" w:pos="1168"/>
            </w:tabs>
            <w:ind w:right="601"/>
            <w:jc w:val="center"/>
            <w:rPr>
              <w:rFonts w:ascii="Arial Narrow" w:hAnsi="Arial Narrow"/>
              <w:lang w:val="ru-RU"/>
            </w:rPr>
          </w:pPr>
        </w:p>
      </w:tc>
      <w:tc>
        <w:tcPr>
          <w:tcW w:w="6578" w:type="dxa"/>
          <w:shd w:val="clear" w:color="auto" w:fill="auto"/>
        </w:tcPr>
        <w:p w:rsidR="00A63562" w:rsidRPr="009309E6" w:rsidRDefault="00A63562" w:rsidP="00A27FB5">
          <w:pPr>
            <w:tabs>
              <w:tab w:val="left" w:pos="1168"/>
            </w:tabs>
            <w:ind w:right="601"/>
            <w:jc w:val="center"/>
            <w:rPr>
              <w:rFonts w:ascii="Arial Narrow" w:hAnsi="Arial Narrow" w:cs="Arial"/>
              <w:lang w:val="ru-RU"/>
            </w:rPr>
          </w:pPr>
        </w:p>
      </w:tc>
      <w:tc>
        <w:tcPr>
          <w:tcW w:w="1440" w:type="dxa"/>
          <w:shd w:val="clear" w:color="auto" w:fill="auto"/>
        </w:tcPr>
        <w:p w:rsidR="00A63562" w:rsidRPr="00782E0A" w:rsidRDefault="00A63562" w:rsidP="00A27FB5">
          <w:pPr>
            <w:tabs>
              <w:tab w:val="left" w:pos="1168"/>
            </w:tabs>
            <w:ind w:right="601"/>
            <w:rPr>
              <w:rFonts w:ascii="Arial" w:hAnsi="Arial"/>
              <w:b/>
            </w:rPr>
          </w:pPr>
        </w:p>
      </w:tc>
    </w:tr>
    <w:tr w:rsidR="00A63562" w:rsidRPr="00471F79" w:rsidTr="000E08E4">
      <w:tblPrEx>
        <w:tblLook w:val="01E0" w:firstRow="1" w:lastRow="1" w:firstColumn="1" w:lastColumn="1" w:noHBand="0" w:noVBand="0"/>
      </w:tblPrEx>
      <w:tc>
        <w:tcPr>
          <w:tcW w:w="851" w:type="dxa"/>
          <w:shd w:val="clear" w:color="auto" w:fill="auto"/>
        </w:tcPr>
        <w:p w:rsidR="00A63562" w:rsidRPr="00471F79" w:rsidRDefault="00A63562" w:rsidP="00A27FB5">
          <w:pPr>
            <w:tabs>
              <w:tab w:val="left" w:pos="1168"/>
              <w:tab w:val="center" w:pos="4536"/>
              <w:tab w:val="right" w:pos="9072"/>
            </w:tabs>
            <w:ind w:left="-113" w:right="601"/>
            <w:jc w:val="center"/>
            <w:rPr>
              <w:rFonts w:eastAsia="Batang"/>
              <w:lang w:val="ru-RU"/>
            </w:rPr>
          </w:pPr>
        </w:p>
      </w:tc>
      <w:tc>
        <w:tcPr>
          <w:tcW w:w="9829" w:type="dxa"/>
          <w:gridSpan w:val="4"/>
          <w:shd w:val="clear" w:color="auto" w:fill="auto"/>
        </w:tcPr>
        <w:p w:rsidR="00A63562" w:rsidRPr="00471F79" w:rsidRDefault="00A63562" w:rsidP="00A27FB5">
          <w:pPr>
            <w:tabs>
              <w:tab w:val="left" w:pos="1168"/>
            </w:tabs>
            <w:spacing w:after="200" w:line="360" w:lineRule="auto"/>
            <w:ind w:right="601"/>
            <w:jc w:val="center"/>
            <w:rPr>
              <w:rFonts w:ascii="Calibri" w:eastAsia="Calibri" w:hAnsi="Calibri"/>
              <w:sz w:val="22"/>
              <w:szCs w:val="22"/>
            </w:rPr>
          </w:pPr>
          <w:r>
            <w:rPr>
              <w:lang w:val="en-US" w:eastAsia="en-US"/>
            </w:rPr>
            <w:drawing>
              <wp:anchor distT="0" distB="0" distL="114300" distR="114300" simplePos="0" relativeHeight="251659264" behindDoc="0" locked="0" layoutInCell="1" allowOverlap="1" wp14:anchorId="07414B9B" wp14:editId="6EFE3B2B">
                <wp:simplePos x="0" y="0"/>
                <wp:positionH relativeFrom="column">
                  <wp:posOffset>4914900</wp:posOffset>
                </wp:positionH>
                <wp:positionV relativeFrom="paragraph">
                  <wp:posOffset>6985</wp:posOffset>
                </wp:positionV>
                <wp:extent cx="83820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r="53984" b="33824"/>
                        <a:stretch>
                          <a:fillRect/>
                        </a:stretch>
                      </pic:blipFill>
                      <pic:spPr bwMode="auto">
                        <a:xfrm>
                          <a:off x="0" y="0"/>
                          <a:ext cx="8382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60288" behindDoc="1" locked="0" layoutInCell="1" allowOverlap="1" wp14:anchorId="2A30D3DD" wp14:editId="2E3C86D9">
                <wp:simplePos x="0" y="0"/>
                <wp:positionH relativeFrom="column">
                  <wp:posOffset>0</wp:posOffset>
                </wp:positionH>
                <wp:positionV relativeFrom="paragraph">
                  <wp:posOffset>6985</wp:posOffset>
                </wp:positionV>
                <wp:extent cx="1095375" cy="8096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sz w:val="22"/>
              <w:szCs w:val="22"/>
              <w:lang w:val="en-US" w:eastAsia="en-US"/>
            </w:rPr>
            <w:drawing>
              <wp:inline distT="0" distB="0" distL="0" distR="0" wp14:anchorId="630E0A32" wp14:editId="2CAA186D">
                <wp:extent cx="636270" cy="826770"/>
                <wp:effectExtent l="0" t="0" r="0" b="0"/>
                <wp:docPr id="6" name="Picture 6" descr="Gerb_Stara Zag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_Stara Zagor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6270" cy="826770"/>
                        </a:xfrm>
                        <a:prstGeom prst="rect">
                          <a:avLst/>
                        </a:prstGeom>
                        <a:noFill/>
                        <a:ln>
                          <a:noFill/>
                        </a:ln>
                      </pic:spPr>
                    </pic:pic>
                  </a:graphicData>
                </a:graphic>
              </wp:inline>
            </w:drawing>
          </w:r>
        </w:p>
        <w:p w:rsidR="00A63562" w:rsidRPr="00471F79" w:rsidRDefault="00A63562" w:rsidP="00A27FB5">
          <w:pPr>
            <w:tabs>
              <w:tab w:val="left" w:pos="1168"/>
              <w:tab w:val="center" w:pos="4536"/>
              <w:tab w:val="right" w:pos="9072"/>
            </w:tabs>
            <w:ind w:right="601"/>
            <w:jc w:val="center"/>
            <w:rPr>
              <w:rFonts w:ascii="Calibri" w:eastAsia="Calibri" w:hAnsi="Calibri"/>
              <w:sz w:val="18"/>
              <w:szCs w:val="18"/>
              <w:lang w:val="ru-RU"/>
            </w:rPr>
          </w:pPr>
          <w:r w:rsidRPr="00471F79">
            <w:rPr>
              <w:rFonts w:ascii="Calibri" w:eastAsia="Calibri" w:hAnsi="Calibri"/>
              <w:sz w:val="18"/>
              <w:szCs w:val="18"/>
            </w:rPr>
            <w:t xml:space="preserve">Проект </w:t>
          </w:r>
          <w:r w:rsidRPr="00471F79">
            <w:rPr>
              <w:rFonts w:ascii="Calibri" w:eastAsia="Calibri" w:hAnsi="Calibri"/>
              <w:sz w:val="18"/>
              <w:szCs w:val="18"/>
              <w:lang w:val="en-US"/>
            </w:rPr>
            <w:t>BG</w:t>
          </w:r>
          <w:r w:rsidRPr="00471F79">
            <w:rPr>
              <w:rFonts w:ascii="Calibri" w:eastAsia="Calibri" w:hAnsi="Calibri"/>
              <w:sz w:val="18"/>
              <w:szCs w:val="18"/>
              <w:lang w:val="ru-RU"/>
            </w:rPr>
            <w:t xml:space="preserve"> 06-101 </w:t>
          </w:r>
          <w:r w:rsidRPr="00471F79">
            <w:rPr>
              <w:rFonts w:ascii="Calibri" w:eastAsia="Calibri" w:hAnsi="Calibri"/>
              <w:sz w:val="18"/>
              <w:szCs w:val="18"/>
            </w:rPr>
            <w:t>„Международен младежки център за работа с деца и младежи в риск в град Стара Загора“</w:t>
          </w:r>
          <w:r w:rsidRPr="00471F79">
            <w:rPr>
              <w:rFonts w:ascii="Calibri" w:eastAsia="Calibri" w:hAnsi="Calibri"/>
              <w:sz w:val="18"/>
              <w:szCs w:val="18"/>
              <w:lang w:val="ru-RU"/>
            </w:rPr>
            <w:t>,</w:t>
          </w:r>
        </w:p>
        <w:p w:rsidR="00A63562" w:rsidRPr="00471F79" w:rsidRDefault="00A63562" w:rsidP="00A27FB5">
          <w:pPr>
            <w:tabs>
              <w:tab w:val="left" w:pos="1168"/>
              <w:tab w:val="center" w:pos="4536"/>
              <w:tab w:val="right" w:pos="9072"/>
            </w:tabs>
            <w:ind w:right="601"/>
            <w:jc w:val="center"/>
            <w:rPr>
              <w:rFonts w:ascii="Calibri" w:eastAsia="Calibri" w:hAnsi="Calibri"/>
              <w:sz w:val="18"/>
              <w:szCs w:val="18"/>
              <w:lang w:val="ru-RU"/>
            </w:rPr>
          </w:pPr>
          <w:r w:rsidRPr="00471F79">
            <w:rPr>
              <w:rFonts w:ascii="Calibri" w:eastAsia="Calibri" w:hAnsi="Calibri"/>
              <w:i/>
              <w:sz w:val="18"/>
              <w:szCs w:val="18"/>
              <w:lang w:val="ru-RU"/>
            </w:rPr>
            <w:t>с финансовата подкрепа на Исландия, Лихтенщайн и Норвегия чрез Финансовия Механизъм на ЕИП</w:t>
          </w:r>
        </w:p>
        <w:p w:rsidR="00A63562" w:rsidRPr="00471F79" w:rsidRDefault="00A63562" w:rsidP="00A27FB5">
          <w:pPr>
            <w:tabs>
              <w:tab w:val="left" w:pos="1168"/>
              <w:tab w:val="center" w:pos="4536"/>
              <w:tab w:val="right" w:pos="9072"/>
            </w:tabs>
            <w:spacing w:before="120"/>
            <w:ind w:right="601"/>
            <w:jc w:val="center"/>
            <w:rPr>
              <w:rFonts w:eastAsia="Batang"/>
              <w:bCs/>
              <w:color w:val="000000"/>
              <w:lang w:val="ru-RU"/>
            </w:rPr>
          </w:pPr>
        </w:p>
      </w:tc>
      <w:tc>
        <w:tcPr>
          <w:tcW w:w="3261" w:type="dxa"/>
          <w:shd w:val="clear" w:color="auto" w:fill="auto"/>
        </w:tcPr>
        <w:p w:rsidR="00A63562" w:rsidRPr="00471F79" w:rsidRDefault="00A63562" w:rsidP="00D40BCD">
          <w:pPr>
            <w:tabs>
              <w:tab w:val="center" w:pos="4536"/>
              <w:tab w:val="right" w:pos="9072"/>
            </w:tabs>
            <w:ind w:left="-113" w:right="-113"/>
            <w:jc w:val="center"/>
            <w:rPr>
              <w:rFonts w:eastAsia="Batang"/>
              <w:sz w:val="16"/>
              <w:szCs w:val="16"/>
              <w:lang w:val="ru-RU"/>
            </w:rPr>
          </w:pPr>
        </w:p>
      </w:tc>
    </w:tr>
  </w:tbl>
  <w:p w:rsidR="001A311D" w:rsidRPr="00A63562" w:rsidRDefault="00F6147C" w:rsidP="00C45DFA">
    <w:pPr>
      <w:tabs>
        <w:tab w:val="center" w:pos="4536"/>
        <w:tab w:val="right" w:pos="9072"/>
      </w:tabs>
      <w:rPr>
        <w:b/>
        <w:noProof w:val="0"/>
      </w:rPr>
    </w:pPr>
    <w:r>
      <w:rPr>
        <w:b/>
        <w:noProof w:val="0"/>
      </w:rPr>
      <w:tab/>
    </w:r>
    <w:r>
      <w:rPr>
        <w:b/>
        <w:noProof w:val="0"/>
      </w:rPr>
      <w:tab/>
    </w:r>
    <w:r w:rsidR="00A63562">
      <w:rPr>
        <w:b/>
        <w:noProof w:val="0"/>
      </w:rPr>
      <w:t>П</w:t>
    </w:r>
    <w:r w:rsidR="001A311D" w:rsidRPr="00A63562">
      <w:rPr>
        <w:b/>
        <w:noProof w:val="0"/>
      </w:rPr>
      <w:t>роект</w:t>
    </w:r>
  </w:p>
  <w:p w:rsidR="001A311D" w:rsidRPr="00A63562" w:rsidRDefault="001A311D" w:rsidP="001A311D">
    <w:pPr>
      <w:tabs>
        <w:tab w:val="center" w:pos="4536"/>
        <w:tab w:val="right" w:pos="9072"/>
      </w:tabs>
      <w:jc w:val="right"/>
      <w:rPr>
        <w:b/>
        <w:noProof w:val="0"/>
      </w:rPr>
    </w:pPr>
    <w:r w:rsidRPr="00A63562">
      <w:rPr>
        <w:b/>
        <w:noProof w:val="0"/>
      </w:rPr>
      <w:t>Образец №</w:t>
    </w:r>
    <w:r w:rsidR="00A63562" w:rsidRPr="00A63562">
      <w:rPr>
        <w:b/>
        <w:noProof w:val="0"/>
      </w:rPr>
      <w:t xml:space="preserve"> 17</w:t>
    </w:r>
  </w:p>
  <w:p w:rsidR="000B7D40" w:rsidRDefault="000B7D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bullet"/>
      <w:lvlText w:val="-"/>
      <w:lvlJc w:val="left"/>
      <w:pPr>
        <w:tabs>
          <w:tab w:val="num" w:pos="0"/>
        </w:tabs>
        <w:ind w:left="1080" w:hanging="360"/>
      </w:pPr>
      <w:rPr>
        <w:rFonts w:ascii="Times New Roman" w:hAnsi="Times New Roman" w:cs="Times New Roman"/>
      </w:rPr>
    </w:lvl>
  </w:abstractNum>
  <w:abstractNum w:abstractNumId="1">
    <w:nsid w:val="0000000A"/>
    <w:multiLevelType w:val="singleLevel"/>
    <w:tmpl w:val="0000000A"/>
    <w:name w:val="WW8Num10"/>
    <w:lvl w:ilvl="0">
      <w:numFmt w:val="bullet"/>
      <w:lvlText w:val="■"/>
      <w:lvlJc w:val="left"/>
      <w:pPr>
        <w:tabs>
          <w:tab w:val="num" w:pos="0"/>
        </w:tabs>
        <w:ind w:left="0" w:firstLine="0"/>
      </w:pPr>
      <w:rPr>
        <w:rFonts w:ascii="OpenSymbol" w:hAnsi="OpenSymbol"/>
      </w:rPr>
    </w:lvl>
  </w:abstractNum>
  <w:abstractNum w:abstractNumId="2">
    <w:nsid w:val="0000000D"/>
    <w:multiLevelType w:val="singleLevel"/>
    <w:tmpl w:val="0000000D"/>
    <w:name w:val="WW8Num13"/>
    <w:lvl w:ilvl="0">
      <w:start w:val="16"/>
      <w:numFmt w:val="bullet"/>
      <w:lvlText w:val="-"/>
      <w:lvlJc w:val="left"/>
      <w:pPr>
        <w:tabs>
          <w:tab w:val="num" w:pos="720"/>
        </w:tabs>
        <w:ind w:left="720" w:hanging="360"/>
      </w:pPr>
      <w:rPr>
        <w:rFonts w:ascii="Times New Roman" w:hAnsi="Times New Roman"/>
      </w:rPr>
    </w:lvl>
  </w:abstractNum>
  <w:abstractNum w:abstractNumId="3">
    <w:nsid w:val="0000000F"/>
    <w:multiLevelType w:val="singleLevel"/>
    <w:tmpl w:val="0000000F"/>
    <w:name w:val="WW8Num15"/>
    <w:lvl w:ilvl="0">
      <w:start w:val="1"/>
      <w:numFmt w:val="bullet"/>
      <w:lvlText w:val=""/>
      <w:lvlJc w:val="left"/>
      <w:pPr>
        <w:tabs>
          <w:tab w:val="num" w:pos="0"/>
        </w:tabs>
        <w:ind w:left="113" w:hanging="113"/>
      </w:pPr>
      <w:rPr>
        <w:rFonts w:ascii="Symbol" w:hAnsi="Symbol"/>
      </w:rPr>
    </w:lvl>
  </w:abstractNum>
  <w:abstractNum w:abstractNumId="4">
    <w:nsid w:val="00000011"/>
    <w:multiLevelType w:val="singleLevel"/>
    <w:tmpl w:val="00000011"/>
    <w:name w:val="WW8Num17"/>
    <w:lvl w:ilvl="0">
      <w:numFmt w:val="bullet"/>
      <w:lvlText w:val="-"/>
      <w:lvlJc w:val="left"/>
      <w:pPr>
        <w:tabs>
          <w:tab w:val="num" w:pos="0"/>
        </w:tabs>
        <w:ind w:left="0" w:firstLine="0"/>
      </w:pPr>
      <w:rPr>
        <w:rFonts w:ascii="Arial" w:hAnsi="Arial"/>
      </w:rPr>
    </w:lvl>
  </w:abstractNum>
  <w:abstractNum w:abstractNumId="5">
    <w:nsid w:val="00000026"/>
    <w:multiLevelType w:val="singleLevel"/>
    <w:tmpl w:val="00000026"/>
    <w:name w:val="WW8Num38"/>
    <w:lvl w:ilvl="0">
      <w:start w:val="1"/>
      <w:numFmt w:val="bullet"/>
      <w:lvlText w:val=""/>
      <w:lvlJc w:val="left"/>
      <w:pPr>
        <w:tabs>
          <w:tab w:val="num" w:pos="780"/>
        </w:tabs>
        <w:ind w:left="780" w:hanging="360"/>
      </w:pPr>
      <w:rPr>
        <w:rFonts w:ascii="Symbol" w:hAnsi="Symbol"/>
        <w:color w:val="000000"/>
        <w:sz w:val="22"/>
        <w:szCs w:val="22"/>
      </w:rPr>
    </w:lvl>
  </w:abstractNum>
  <w:abstractNum w:abstractNumId="6">
    <w:nsid w:val="05B63DD2"/>
    <w:multiLevelType w:val="singleLevel"/>
    <w:tmpl w:val="E5B847E0"/>
    <w:lvl w:ilvl="0">
      <w:start w:val="1"/>
      <w:numFmt w:val="decimal"/>
      <w:lvlText w:val="%1."/>
      <w:legacy w:legacy="1" w:legacySpace="0" w:legacyIndent="279"/>
      <w:lvlJc w:val="left"/>
      <w:rPr>
        <w:rFonts w:ascii="Times New Roman" w:hAnsi="Times New Roman" w:cs="Times New Roman" w:hint="default"/>
      </w:rPr>
    </w:lvl>
  </w:abstractNum>
  <w:abstractNum w:abstractNumId="7">
    <w:nsid w:val="27924CC3"/>
    <w:multiLevelType w:val="singleLevel"/>
    <w:tmpl w:val="482AFD20"/>
    <w:lvl w:ilvl="0">
      <w:start w:val="1"/>
      <w:numFmt w:val="decimal"/>
      <w:lvlText w:val="%1."/>
      <w:legacy w:legacy="1" w:legacySpace="0" w:legacyIndent="240"/>
      <w:lvlJc w:val="left"/>
      <w:rPr>
        <w:rFonts w:ascii="Times New Roman" w:hAnsi="Times New Roman" w:cs="Times New Roman" w:hint="default"/>
      </w:rPr>
    </w:lvl>
  </w:abstractNum>
  <w:abstractNum w:abstractNumId="8">
    <w:nsid w:val="2C737FFD"/>
    <w:multiLevelType w:val="hybridMultilevel"/>
    <w:tmpl w:val="97F2A620"/>
    <w:lvl w:ilvl="0" w:tplc="DE5C010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A93918"/>
    <w:multiLevelType w:val="hybridMultilevel"/>
    <w:tmpl w:val="C03A0C26"/>
    <w:lvl w:ilvl="0" w:tplc="DE7A97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B436E1"/>
    <w:multiLevelType w:val="singleLevel"/>
    <w:tmpl w:val="482AFD20"/>
    <w:lvl w:ilvl="0">
      <w:start w:val="1"/>
      <w:numFmt w:val="decimal"/>
      <w:lvlText w:val="%1."/>
      <w:legacy w:legacy="1" w:legacySpace="0" w:legacyIndent="240"/>
      <w:lvlJc w:val="left"/>
      <w:rPr>
        <w:rFonts w:ascii="Times New Roman" w:hAnsi="Times New Roman" w:cs="Times New Roman" w:hint="default"/>
      </w:rPr>
    </w:lvl>
  </w:abstractNum>
  <w:abstractNum w:abstractNumId="11">
    <w:nsid w:val="60630FAB"/>
    <w:multiLevelType w:val="hybridMultilevel"/>
    <w:tmpl w:val="EE666682"/>
    <w:lvl w:ilvl="0" w:tplc="17EC1768">
      <w:start w:val="1"/>
      <w:numFmt w:val="decimal"/>
      <w:lvlText w:val="%1)"/>
      <w:lvlJc w:val="left"/>
      <w:pPr>
        <w:ind w:left="720"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6CF55D7"/>
    <w:multiLevelType w:val="singleLevel"/>
    <w:tmpl w:val="A724A512"/>
    <w:lvl w:ilvl="0">
      <w:start w:val="3"/>
      <w:numFmt w:val="decimal"/>
      <w:lvlText w:val="(%1)"/>
      <w:legacy w:legacy="1" w:legacySpace="0" w:legacyIndent="355"/>
      <w:lvlJc w:val="left"/>
      <w:rPr>
        <w:rFonts w:ascii="Times New Roman" w:hAnsi="Times New Roman" w:cs="Times New Roman" w:hint="default"/>
      </w:rPr>
    </w:lvl>
  </w:abstractNum>
  <w:abstractNum w:abstractNumId="13">
    <w:nsid w:val="77110EC1"/>
    <w:multiLevelType w:val="hybridMultilevel"/>
    <w:tmpl w:val="4F12BD76"/>
    <w:lvl w:ilvl="0" w:tplc="FFFFFFFF">
      <w:start w:val="1"/>
      <w:numFmt w:val="bullet"/>
      <w:pStyle w:val="wygbulletstyle1"/>
      <w:lvlText w:val=""/>
      <w:lvlJc w:val="left"/>
      <w:pPr>
        <w:tabs>
          <w:tab w:val="num" w:pos="567"/>
        </w:tabs>
        <w:ind w:left="567" w:hanging="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79E06936"/>
    <w:multiLevelType w:val="singleLevel"/>
    <w:tmpl w:val="36C698FA"/>
    <w:lvl w:ilvl="0">
      <w:start w:val="1"/>
      <w:numFmt w:val="decimal"/>
      <w:lvlText w:val="%1."/>
      <w:legacy w:legacy="1" w:legacySpace="0" w:legacyIndent="364"/>
      <w:lvlJc w:val="left"/>
      <w:rPr>
        <w:rFonts w:ascii="Times New Roman" w:hAnsi="Times New Roman" w:cs="Times New Roman" w:hint="default"/>
      </w:rPr>
    </w:lvl>
  </w:abstractNum>
  <w:num w:numId="1">
    <w:abstractNumId w:val="8"/>
  </w:num>
  <w:num w:numId="2">
    <w:abstractNumId w:val="9"/>
  </w:num>
  <w:num w:numId="3">
    <w:abstractNumId w:val="14"/>
  </w:num>
  <w:num w:numId="4">
    <w:abstractNumId w:val="10"/>
  </w:num>
  <w:num w:numId="5">
    <w:abstractNumId w:val="7"/>
  </w:num>
  <w:num w:numId="6">
    <w:abstractNumId w:val="12"/>
  </w:num>
  <w:num w:numId="7">
    <w:abstractNumId w:val="6"/>
  </w:num>
  <w:num w:numId="8">
    <w:abstractNumId w:val="13"/>
  </w:num>
  <w:num w:numId="9">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B8A"/>
    <w:rsid w:val="00002B55"/>
    <w:rsid w:val="0004114E"/>
    <w:rsid w:val="00042CE9"/>
    <w:rsid w:val="00096D08"/>
    <w:rsid w:val="000B7D40"/>
    <w:rsid w:val="000E08E4"/>
    <w:rsid w:val="000E1DB2"/>
    <w:rsid w:val="00103E73"/>
    <w:rsid w:val="001050F9"/>
    <w:rsid w:val="00133B8A"/>
    <w:rsid w:val="00134147"/>
    <w:rsid w:val="001526C0"/>
    <w:rsid w:val="00195186"/>
    <w:rsid w:val="001A311D"/>
    <w:rsid w:val="001B79AC"/>
    <w:rsid w:val="0023225E"/>
    <w:rsid w:val="0026009E"/>
    <w:rsid w:val="003205A5"/>
    <w:rsid w:val="00343910"/>
    <w:rsid w:val="00345822"/>
    <w:rsid w:val="003A3171"/>
    <w:rsid w:val="003E04F2"/>
    <w:rsid w:val="003F1CB4"/>
    <w:rsid w:val="004171AF"/>
    <w:rsid w:val="00430AE1"/>
    <w:rsid w:val="00480C3E"/>
    <w:rsid w:val="004E2BA1"/>
    <w:rsid w:val="00514DAF"/>
    <w:rsid w:val="005210C0"/>
    <w:rsid w:val="0054728B"/>
    <w:rsid w:val="00555560"/>
    <w:rsid w:val="00557F52"/>
    <w:rsid w:val="00566258"/>
    <w:rsid w:val="005711D8"/>
    <w:rsid w:val="00574CBF"/>
    <w:rsid w:val="00595D66"/>
    <w:rsid w:val="005B1E73"/>
    <w:rsid w:val="005D2A9B"/>
    <w:rsid w:val="00651276"/>
    <w:rsid w:val="006A7D4F"/>
    <w:rsid w:val="0071258D"/>
    <w:rsid w:val="0074215F"/>
    <w:rsid w:val="0076513D"/>
    <w:rsid w:val="0078740F"/>
    <w:rsid w:val="00850246"/>
    <w:rsid w:val="008507D5"/>
    <w:rsid w:val="00886DA3"/>
    <w:rsid w:val="008B038E"/>
    <w:rsid w:val="009142EF"/>
    <w:rsid w:val="00937D9E"/>
    <w:rsid w:val="0099160B"/>
    <w:rsid w:val="009D0E7E"/>
    <w:rsid w:val="00A003BC"/>
    <w:rsid w:val="00A025E5"/>
    <w:rsid w:val="00A26278"/>
    <w:rsid w:val="00A27FB5"/>
    <w:rsid w:val="00A377DD"/>
    <w:rsid w:val="00A61B89"/>
    <w:rsid w:val="00A63562"/>
    <w:rsid w:val="00AD2755"/>
    <w:rsid w:val="00AD4582"/>
    <w:rsid w:val="00B02CCE"/>
    <w:rsid w:val="00B101AD"/>
    <w:rsid w:val="00B12196"/>
    <w:rsid w:val="00B129F9"/>
    <w:rsid w:val="00B51338"/>
    <w:rsid w:val="00B70241"/>
    <w:rsid w:val="00BB4072"/>
    <w:rsid w:val="00BE55C7"/>
    <w:rsid w:val="00C45DFA"/>
    <w:rsid w:val="00CC3F2D"/>
    <w:rsid w:val="00CE4D96"/>
    <w:rsid w:val="00D75D06"/>
    <w:rsid w:val="00D96B4C"/>
    <w:rsid w:val="00DB62D8"/>
    <w:rsid w:val="00DD232D"/>
    <w:rsid w:val="00E03BD0"/>
    <w:rsid w:val="00E115A4"/>
    <w:rsid w:val="00E622F9"/>
    <w:rsid w:val="00E97898"/>
    <w:rsid w:val="00F115A6"/>
    <w:rsid w:val="00F26AC6"/>
    <w:rsid w:val="00F33E10"/>
    <w:rsid w:val="00F6147C"/>
    <w:rsid w:val="00F623FA"/>
    <w:rsid w:val="00F72CA3"/>
    <w:rsid w:val="00FA27A4"/>
    <w:rsid w:val="00FA462E"/>
    <w:rsid w:val="00FC6119"/>
    <w:rsid w:val="00FF40C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5A5"/>
    <w:pPr>
      <w:spacing w:after="0" w:line="240" w:lineRule="auto"/>
    </w:pPr>
    <w:rPr>
      <w:rFonts w:ascii="Times New Roman" w:eastAsia="Times New Roman" w:hAnsi="Times New Roman" w:cs="Times New Roman"/>
      <w:noProof/>
      <w:lang w:eastAsia="bg-BG"/>
    </w:rPr>
  </w:style>
  <w:style w:type="paragraph" w:styleId="Heading1">
    <w:name w:val="heading 1"/>
    <w:basedOn w:val="Normal"/>
    <w:next w:val="Normal"/>
    <w:link w:val="Heading1Char"/>
    <w:qFormat/>
    <w:rsid w:val="00A025E5"/>
    <w:pPr>
      <w:keepNext/>
      <w:keepLines/>
      <w:spacing w:before="480" w:line="276" w:lineRule="auto"/>
      <w:outlineLvl w:val="0"/>
    </w:pPr>
    <w:rPr>
      <w:rFonts w:asciiTheme="majorHAnsi" w:eastAsiaTheme="majorEastAsia" w:hAnsiTheme="majorHAnsi" w:cstheme="majorBidi"/>
      <w:b/>
      <w:bCs/>
      <w:noProof w:val="0"/>
      <w:color w:val="365F91" w:themeColor="accent1" w:themeShade="BF"/>
      <w:sz w:val="28"/>
      <w:szCs w:val="28"/>
      <w:lang w:eastAsia="en-US"/>
    </w:rPr>
  </w:style>
  <w:style w:type="paragraph" w:styleId="Heading2">
    <w:name w:val="heading 2"/>
    <w:basedOn w:val="Normal"/>
    <w:link w:val="Heading2Char"/>
    <w:qFormat/>
    <w:rsid w:val="00DD232D"/>
    <w:pPr>
      <w:spacing w:before="100" w:beforeAutospacing="1" w:after="100" w:afterAutospacing="1"/>
      <w:outlineLvl w:val="1"/>
    </w:pPr>
    <w:rPr>
      <w:b/>
      <w:bCs/>
      <w:noProof w:val="0"/>
      <w:sz w:val="36"/>
      <w:szCs w:val="36"/>
    </w:rPr>
  </w:style>
  <w:style w:type="paragraph" w:styleId="Heading3">
    <w:name w:val="heading 3"/>
    <w:basedOn w:val="Normal"/>
    <w:next w:val="Normal"/>
    <w:link w:val="Heading3Char"/>
    <w:qFormat/>
    <w:rsid w:val="00B70241"/>
    <w:pPr>
      <w:keepNext/>
      <w:ind w:left="5760" w:firstLine="720"/>
      <w:jc w:val="both"/>
      <w:outlineLvl w:val="2"/>
    </w:pPr>
    <w:rPr>
      <w:rFonts w:ascii="Tahoma" w:hAnsi="Tahoma"/>
      <w:b/>
      <w:noProof w:val="0"/>
      <w:spacing w:val="20"/>
      <w:sz w:val="22"/>
      <w:szCs w:val="20"/>
    </w:rPr>
  </w:style>
  <w:style w:type="paragraph" w:styleId="Heading5">
    <w:name w:val="heading 5"/>
    <w:basedOn w:val="Normal"/>
    <w:next w:val="Normal"/>
    <w:link w:val="Heading5Char"/>
    <w:qFormat/>
    <w:rsid w:val="00B70241"/>
    <w:pPr>
      <w:spacing w:before="240" w:after="60"/>
      <w:outlineLvl w:val="4"/>
    </w:pPr>
    <w:rPr>
      <w:b/>
      <w:bCs/>
      <w:i/>
      <w:iCs/>
      <w:noProof w:val="0"/>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3B8A"/>
    <w:rPr>
      <w:strike w:val="0"/>
      <w:dstrike w:val="0"/>
      <w:color w:val="0000FF"/>
      <w:sz w:val="18"/>
      <w:szCs w:val="18"/>
      <w:u w:val="none"/>
      <w:effect w:val="none"/>
    </w:rPr>
  </w:style>
  <w:style w:type="character" w:customStyle="1" w:styleId="Heading2Char">
    <w:name w:val="Heading 2 Char"/>
    <w:basedOn w:val="DefaultParagraphFont"/>
    <w:link w:val="Heading2"/>
    <w:rsid w:val="00DD232D"/>
    <w:rPr>
      <w:rFonts w:ascii="Times New Roman" w:eastAsia="Times New Roman" w:hAnsi="Times New Roman" w:cs="Times New Roman"/>
      <w:b/>
      <w:bCs/>
      <w:sz w:val="36"/>
      <w:szCs w:val="36"/>
      <w:lang w:eastAsia="bg-BG"/>
    </w:rPr>
  </w:style>
  <w:style w:type="paragraph" w:customStyle="1" w:styleId="title1">
    <w:name w:val="title1"/>
    <w:basedOn w:val="Normal"/>
    <w:rsid w:val="00DD232D"/>
    <w:pPr>
      <w:spacing w:before="100" w:beforeAutospacing="1" w:after="100" w:afterAutospacing="1"/>
      <w:jc w:val="center"/>
      <w:textAlignment w:val="center"/>
    </w:pPr>
    <w:rPr>
      <w:b/>
      <w:bCs/>
      <w:sz w:val="28"/>
      <w:szCs w:val="28"/>
    </w:rPr>
  </w:style>
  <w:style w:type="paragraph" w:customStyle="1" w:styleId="title2">
    <w:name w:val="title2"/>
    <w:basedOn w:val="Normal"/>
    <w:rsid w:val="00DD232D"/>
    <w:pPr>
      <w:spacing w:before="100" w:beforeAutospacing="1" w:after="100" w:afterAutospacing="1"/>
      <w:ind w:firstLine="1155"/>
      <w:jc w:val="both"/>
    </w:pPr>
    <w:rPr>
      <w:i/>
      <w:iCs/>
      <w:sz w:val="22"/>
      <w:szCs w:val="22"/>
    </w:rPr>
  </w:style>
  <w:style w:type="character" w:customStyle="1" w:styleId="10">
    <w:name w:val="Основен текст (10)_"/>
    <w:basedOn w:val="DefaultParagraphFont"/>
    <w:link w:val="100"/>
    <w:semiHidden/>
    <w:rsid w:val="00E97898"/>
    <w:rPr>
      <w:rFonts w:ascii="Arial Unicode MS" w:eastAsia="Arial Unicode MS" w:hAnsi="Arial Unicode MS" w:cs="Arial Unicode MS"/>
      <w:b/>
      <w:bCs/>
      <w:shd w:val="clear" w:color="auto" w:fill="FFFFFF"/>
    </w:rPr>
  </w:style>
  <w:style w:type="paragraph" w:customStyle="1" w:styleId="100">
    <w:name w:val="Основен текст (10)"/>
    <w:basedOn w:val="Normal"/>
    <w:link w:val="10"/>
    <w:semiHidden/>
    <w:rsid w:val="00E97898"/>
    <w:pPr>
      <w:widowControl w:val="0"/>
      <w:shd w:val="clear" w:color="auto" w:fill="FFFFFF"/>
      <w:spacing w:after="300" w:line="240" w:lineRule="atLeast"/>
      <w:jc w:val="center"/>
    </w:pPr>
    <w:rPr>
      <w:rFonts w:ascii="Arial Unicode MS" w:eastAsia="Arial Unicode MS" w:hAnsi="Arial Unicode MS" w:cs="Arial Unicode MS"/>
      <w:b/>
      <w:bCs/>
    </w:rPr>
  </w:style>
  <w:style w:type="character" w:customStyle="1" w:styleId="11">
    <w:name w:val="Основен текст (11)_"/>
    <w:basedOn w:val="DefaultParagraphFont"/>
    <w:link w:val="110"/>
    <w:semiHidden/>
    <w:rsid w:val="00E97898"/>
    <w:rPr>
      <w:rFonts w:ascii="Arial Unicode MS" w:eastAsia="Arial Unicode MS" w:hAnsi="Arial Unicode MS" w:cs="Arial Unicode MS"/>
      <w:shd w:val="clear" w:color="auto" w:fill="FFFFFF"/>
    </w:rPr>
  </w:style>
  <w:style w:type="paragraph" w:customStyle="1" w:styleId="110">
    <w:name w:val="Основен текст (11)"/>
    <w:basedOn w:val="Normal"/>
    <w:link w:val="11"/>
    <w:semiHidden/>
    <w:rsid w:val="00E97898"/>
    <w:pPr>
      <w:widowControl w:val="0"/>
      <w:shd w:val="clear" w:color="auto" w:fill="FFFFFF"/>
      <w:spacing w:before="300" w:after="300" w:line="240" w:lineRule="atLeast"/>
      <w:ind w:hanging="460"/>
      <w:jc w:val="center"/>
    </w:pPr>
    <w:rPr>
      <w:rFonts w:ascii="Arial Unicode MS" w:eastAsia="Arial Unicode MS" w:hAnsi="Arial Unicode MS" w:cs="Arial Unicode MS"/>
    </w:rPr>
  </w:style>
  <w:style w:type="character" w:customStyle="1" w:styleId="118pt">
    <w:name w:val="Основен текст (11) + 8 pt"/>
    <w:basedOn w:val="11"/>
    <w:rsid w:val="00E97898"/>
    <w:rPr>
      <w:rFonts w:ascii="Arial Unicode MS" w:eastAsia="Arial Unicode MS" w:hAnsi="Arial Unicode MS" w:cs="Arial Unicode MS"/>
      <w:color w:val="000000"/>
      <w:spacing w:val="0"/>
      <w:w w:val="100"/>
      <w:position w:val="0"/>
      <w:sz w:val="16"/>
      <w:szCs w:val="16"/>
      <w:shd w:val="clear" w:color="auto" w:fill="FFFFFF"/>
      <w:lang w:val="bg-BG" w:eastAsia="bg-BG"/>
    </w:rPr>
  </w:style>
  <w:style w:type="paragraph" w:customStyle="1" w:styleId="title6">
    <w:name w:val="title6"/>
    <w:basedOn w:val="Normal"/>
    <w:rsid w:val="0099160B"/>
    <w:pPr>
      <w:spacing w:before="100" w:beforeAutospacing="1" w:after="100" w:afterAutospacing="1"/>
      <w:jc w:val="center"/>
      <w:textAlignment w:val="center"/>
    </w:pPr>
    <w:rPr>
      <w:b/>
      <w:bCs/>
      <w:noProof w:val="0"/>
    </w:rPr>
  </w:style>
  <w:style w:type="paragraph" w:styleId="ListParagraph">
    <w:name w:val="List Paragraph"/>
    <w:basedOn w:val="Normal"/>
    <w:uiPriority w:val="34"/>
    <w:qFormat/>
    <w:rsid w:val="0099160B"/>
    <w:pPr>
      <w:spacing w:after="200" w:line="276" w:lineRule="auto"/>
      <w:ind w:left="720"/>
      <w:contextualSpacing/>
    </w:pPr>
    <w:rPr>
      <w:rFonts w:ascii="Cambria" w:eastAsiaTheme="minorHAnsi" w:hAnsi="Cambria" w:cstheme="minorBidi"/>
      <w:noProof w:val="0"/>
      <w:lang w:eastAsia="en-US"/>
    </w:rPr>
  </w:style>
  <w:style w:type="paragraph" w:customStyle="1" w:styleId="title8">
    <w:name w:val="title8"/>
    <w:basedOn w:val="Normal"/>
    <w:rsid w:val="00F72CA3"/>
    <w:pPr>
      <w:ind w:firstLine="1155"/>
    </w:pPr>
    <w:rPr>
      <w:b/>
      <w:bCs/>
      <w:sz w:val="22"/>
      <w:szCs w:val="22"/>
    </w:rPr>
  </w:style>
  <w:style w:type="character" w:customStyle="1" w:styleId="Heading1Char">
    <w:name w:val="Heading 1 Char"/>
    <w:basedOn w:val="DefaultParagraphFont"/>
    <w:link w:val="Heading1"/>
    <w:rsid w:val="00A025E5"/>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nhideWhenUsed/>
    <w:rsid w:val="00A025E5"/>
    <w:pPr>
      <w:jc w:val="both"/>
    </w:pPr>
    <w:rPr>
      <w:noProof w:val="0"/>
      <w:sz w:val="22"/>
      <w:szCs w:val="20"/>
    </w:rPr>
  </w:style>
  <w:style w:type="character" w:customStyle="1" w:styleId="BodyTextChar">
    <w:name w:val="Body Text Char"/>
    <w:basedOn w:val="DefaultParagraphFont"/>
    <w:link w:val="BodyText"/>
    <w:rsid w:val="00A025E5"/>
    <w:rPr>
      <w:rFonts w:ascii="Times New Roman" w:eastAsia="Times New Roman" w:hAnsi="Times New Roman" w:cs="Times New Roman"/>
      <w:sz w:val="22"/>
      <w:szCs w:val="20"/>
      <w:lang w:eastAsia="bg-BG"/>
    </w:rPr>
  </w:style>
  <w:style w:type="paragraph" w:styleId="BodyTextIndent">
    <w:name w:val="Body Text Indent"/>
    <w:basedOn w:val="Normal"/>
    <w:link w:val="BodyTextIndentChar"/>
    <w:unhideWhenUsed/>
    <w:rsid w:val="00A025E5"/>
    <w:pPr>
      <w:spacing w:after="120"/>
      <w:ind w:left="283"/>
    </w:pPr>
    <w:rPr>
      <w:noProof w:val="0"/>
    </w:rPr>
  </w:style>
  <w:style w:type="character" w:customStyle="1" w:styleId="BodyTextIndentChar">
    <w:name w:val="Body Text Indent Char"/>
    <w:basedOn w:val="DefaultParagraphFont"/>
    <w:link w:val="BodyTextIndent"/>
    <w:rsid w:val="00A025E5"/>
    <w:rPr>
      <w:rFonts w:ascii="Times New Roman" w:eastAsia="Times New Roman" w:hAnsi="Times New Roman" w:cs="Times New Roman"/>
      <w:lang w:eastAsia="bg-BG"/>
    </w:rPr>
  </w:style>
  <w:style w:type="character" w:customStyle="1" w:styleId="googqs-tidbit-0">
    <w:name w:val="goog_qs-tidbit-0"/>
    <w:basedOn w:val="DefaultParagraphFont"/>
    <w:rsid w:val="00A025E5"/>
  </w:style>
  <w:style w:type="character" w:customStyle="1" w:styleId="googqs-tidbit-1">
    <w:name w:val="goog_qs-tidbit-1"/>
    <w:basedOn w:val="DefaultParagraphFont"/>
    <w:rsid w:val="00A025E5"/>
  </w:style>
  <w:style w:type="paragraph" w:styleId="Header">
    <w:name w:val="header"/>
    <w:aliases w:val="Intestazione.int.intestazione,Intestazione.int,Char1 Char"/>
    <w:basedOn w:val="Normal"/>
    <w:link w:val="HeaderChar"/>
    <w:uiPriority w:val="99"/>
    <w:unhideWhenUsed/>
    <w:rsid w:val="000B7D40"/>
    <w:pPr>
      <w:tabs>
        <w:tab w:val="center" w:pos="4536"/>
        <w:tab w:val="right" w:pos="9072"/>
      </w:tabs>
    </w:pPr>
  </w:style>
  <w:style w:type="character" w:customStyle="1" w:styleId="HeaderChar">
    <w:name w:val="Header Char"/>
    <w:aliases w:val="Intestazione.int.intestazione Char1,Intestazione.int Char1,Char1 Char Char1"/>
    <w:basedOn w:val="DefaultParagraphFont"/>
    <w:link w:val="Header"/>
    <w:uiPriority w:val="99"/>
    <w:rsid w:val="000B7D40"/>
    <w:rPr>
      <w:rFonts w:ascii="Times New Roman" w:eastAsia="Times New Roman" w:hAnsi="Times New Roman" w:cs="Times New Roman"/>
      <w:noProof/>
      <w:lang w:eastAsia="bg-BG"/>
    </w:rPr>
  </w:style>
  <w:style w:type="paragraph" w:styleId="Footer">
    <w:name w:val="footer"/>
    <w:basedOn w:val="Normal"/>
    <w:link w:val="FooterChar"/>
    <w:uiPriority w:val="99"/>
    <w:unhideWhenUsed/>
    <w:rsid w:val="000B7D40"/>
    <w:pPr>
      <w:tabs>
        <w:tab w:val="center" w:pos="4536"/>
        <w:tab w:val="right" w:pos="9072"/>
      </w:tabs>
    </w:pPr>
  </w:style>
  <w:style w:type="character" w:customStyle="1" w:styleId="FooterChar">
    <w:name w:val="Footer Char"/>
    <w:basedOn w:val="DefaultParagraphFont"/>
    <w:link w:val="Footer"/>
    <w:uiPriority w:val="99"/>
    <w:rsid w:val="000B7D40"/>
    <w:rPr>
      <w:rFonts w:ascii="Times New Roman" w:eastAsia="Times New Roman" w:hAnsi="Times New Roman" w:cs="Times New Roman"/>
      <w:noProof/>
      <w:lang w:eastAsia="bg-BG"/>
    </w:rPr>
  </w:style>
  <w:style w:type="paragraph" w:customStyle="1" w:styleId="Default">
    <w:name w:val="Default"/>
    <w:rsid w:val="001A311D"/>
    <w:pPr>
      <w:autoSpaceDE w:val="0"/>
      <w:autoSpaceDN w:val="0"/>
      <w:adjustRightInd w:val="0"/>
      <w:spacing w:after="0" w:line="240" w:lineRule="auto"/>
    </w:pPr>
    <w:rPr>
      <w:rFonts w:ascii="Times New Roman" w:eastAsia="Times New Roman" w:hAnsi="Times New Roman" w:cs="Times New Roman"/>
      <w:color w:val="000000"/>
      <w:lang w:eastAsia="bg-BG"/>
    </w:rPr>
  </w:style>
  <w:style w:type="paragraph" w:styleId="BalloonText">
    <w:name w:val="Balloon Text"/>
    <w:basedOn w:val="Normal"/>
    <w:link w:val="BalloonTextChar"/>
    <w:semiHidden/>
    <w:unhideWhenUsed/>
    <w:rsid w:val="00BE55C7"/>
    <w:rPr>
      <w:rFonts w:ascii="Tahoma" w:hAnsi="Tahoma" w:cs="Tahoma"/>
      <w:sz w:val="16"/>
      <w:szCs w:val="16"/>
    </w:rPr>
  </w:style>
  <w:style w:type="character" w:customStyle="1" w:styleId="BalloonTextChar">
    <w:name w:val="Balloon Text Char"/>
    <w:basedOn w:val="DefaultParagraphFont"/>
    <w:link w:val="BalloonText"/>
    <w:semiHidden/>
    <w:rsid w:val="00BE55C7"/>
    <w:rPr>
      <w:rFonts w:ascii="Tahoma" w:eastAsia="Times New Roman" w:hAnsi="Tahoma" w:cs="Tahoma"/>
      <w:noProof/>
      <w:sz w:val="16"/>
      <w:szCs w:val="16"/>
      <w:lang w:eastAsia="bg-BG"/>
    </w:rPr>
  </w:style>
  <w:style w:type="character" w:customStyle="1" w:styleId="HeaderChar1">
    <w:name w:val="Header Char1"/>
    <w:aliases w:val="Intestazione.int.intestazione Char,Intestazione.int Char,Header Char Char,Char1 Char Char"/>
    <w:uiPriority w:val="99"/>
    <w:rsid w:val="00A63562"/>
    <w:rPr>
      <w:lang w:val="en-AU" w:eastAsia="bg-BG"/>
    </w:rPr>
  </w:style>
  <w:style w:type="paragraph" w:customStyle="1" w:styleId="Style8">
    <w:name w:val="Style8"/>
    <w:basedOn w:val="Normal"/>
    <w:uiPriority w:val="99"/>
    <w:rsid w:val="00AD4582"/>
    <w:pPr>
      <w:widowControl w:val="0"/>
      <w:autoSpaceDE w:val="0"/>
      <w:autoSpaceDN w:val="0"/>
      <w:adjustRightInd w:val="0"/>
      <w:spacing w:line="276" w:lineRule="exact"/>
      <w:jc w:val="both"/>
    </w:pPr>
    <w:rPr>
      <w:rFonts w:ascii="Calibri" w:eastAsiaTheme="minorEastAsia" w:hAnsi="Calibri"/>
      <w:noProof w:val="0"/>
    </w:rPr>
  </w:style>
  <w:style w:type="character" w:customStyle="1" w:styleId="FontStyle37">
    <w:name w:val="Font Style37"/>
    <w:basedOn w:val="DefaultParagraphFont"/>
    <w:uiPriority w:val="99"/>
    <w:rsid w:val="00AD4582"/>
    <w:rPr>
      <w:rFonts w:ascii="Times New Roman" w:hAnsi="Times New Roman" w:cs="Times New Roman"/>
      <w:sz w:val="22"/>
      <w:szCs w:val="22"/>
    </w:rPr>
  </w:style>
  <w:style w:type="paragraph" w:customStyle="1" w:styleId="Style18">
    <w:name w:val="Style18"/>
    <w:basedOn w:val="Normal"/>
    <w:uiPriority w:val="99"/>
    <w:rsid w:val="00AD4582"/>
    <w:pPr>
      <w:widowControl w:val="0"/>
      <w:autoSpaceDE w:val="0"/>
      <w:autoSpaceDN w:val="0"/>
      <w:adjustRightInd w:val="0"/>
      <w:spacing w:line="272" w:lineRule="exact"/>
      <w:jc w:val="both"/>
    </w:pPr>
    <w:rPr>
      <w:rFonts w:ascii="Calibri" w:eastAsiaTheme="minorEastAsia" w:hAnsi="Calibri"/>
      <w:noProof w:val="0"/>
    </w:rPr>
  </w:style>
  <w:style w:type="paragraph" w:customStyle="1" w:styleId="Style31">
    <w:name w:val="Style31"/>
    <w:basedOn w:val="Normal"/>
    <w:uiPriority w:val="99"/>
    <w:rsid w:val="00AD4582"/>
    <w:pPr>
      <w:widowControl w:val="0"/>
      <w:autoSpaceDE w:val="0"/>
      <w:autoSpaceDN w:val="0"/>
      <w:adjustRightInd w:val="0"/>
      <w:spacing w:line="278" w:lineRule="exact"/>
      <w:ind w:firstLine="720"/>
      <w:jc w:val="both"/>
    </w:pPr>
    <w:rPr>
      <w:rFonts w:ascii="Calibri" w:eastAsiaTheme="minorEastAsia" w:hAnsi="Calibri"/>
      <w:noProof w:val="0"/>
    </w:rPr>
  </w:style>
  <w:style w:type="character" w:customStyle="1" w:styleId="FontStyle52">
    <w:name w:val="Font Style52"/>
    <w:basedOn w:val="DefaultParagraphFont"/>
    <w:uiPriority w:val="99"/>
    <w:rsid w:val="003F1CB4"/>
    <w:rPr>
      <w:rFonts w:ascii="Times New Roman" w:hAnsi="Times New Roman" w:cs="Times New Roman"/>
      <w:b/>
      <w:bCs/>
      <w:sz w:val="22"/>
      <w:szCs w:val="22"/>
    </w:rPr>
  </w:style>
  <w:style w:type="paragraph" w:customStyle="1" w:styleId="Style22">
    <w:name w:val="Style22"/>
    <w:basedOn w:val="Normal"/>
    <w:uiPriority w:val="99"/>
    <w:rsid w:val="003F1CB4"/>
    <w:pPr>
      <w:widowControl w:val="0"/>
      <w:autoSpaceDE w:val="0"/>
      <w:autoSpaceDN w:val="0"/>
      <w:adjustRightInd w:val="0"/>
      <w:spacing w:line="278" w:lineRule="exact"/>
      <w:ind w:firstLine="173"/>
      <w:jc w:val="both"/>
    </w:pPr>
    <w:rPr>
      <w:rFonts w:ascii="Calibri" w:eastAsiaTheme="minorEastAsia" w:hAnsi="Calibri"/>
      <w:noProof w:val="0"/>
    </w:rPr>
  </w:style>
  <w:style w:type="paragraph" w:customStyle="1" w:styleId="Style26">
    <w:name w:val="Style26"/>
    <w:basedOn w:val="Normal"/>
    <w:uiPriority w:val="99"/>
    <w:rsid w:val="00103E73"/>
    <w:pPr>
      <w:widowControl w:val="0"/>
      <w:autoSpaceDE w:val="0"/>
      <w:autoSpaceDN w:val="0"/>
      <w:adjustRightInd w:val="0"/>
    </w:pPr>
    <w:rPr>
      <w:rFonts w:ascii="Calibri" w:eastAsiaTheme="minorEastAsia" w:hAnsi="Calibri"/>
      <w:noProof w:val="0"/>
    </w:rPr>
  </w:style>
  <w:style w:type="character" w:customStyle="1" w:styleId="Heading3Char">
    <w:name w:val="Heading 3 Char"/>
    <w:basedOn w:val="DefaultParagraphFont"/>
    <w:link w:val="Heading3"/>
    <w:rsid w:val="00B70241"/>
    <w:rPr>
      <w:rFonts w:ascii="Tahoma" w:eastAsia="Times New Roman" w:hAnsi="Tahoma" w:cs="Times New Roman"/>
      <w:b/>
      <w:spacing w:val="20"/>
      <w:sz w:val="22"/>
      <w:szCs w:val="20"/>
      <w:lang w:eastAsia="bg-BG"/>
    </w:rPr>
  </w:style>
  <w:style w:type="character" w:customStyle="1" w:styleId="Heading5Char">
    <w:name w:val="Heading 5 Char"/>
    <w:basedOn w:val="DefaultParagraphFont"/>
    <w:link w:val="Heading5"/>
    <w:rsid w:val="00B70241"/>
    <w:rPr>
      <w:rFonts w:ascii="Times New Roman" w:eastAsia="Times New Roman" w:hAnsi="Times New Roman" w:cs="Times New Roman"/>
      <w:b/>
      <w:bCs/>
      <w:i/>
      <w:iCs/>
      <w:sz w:val="26"/>
      <w:szCs w:val="26"/>
      <w:lang w:val="en-US"/>
    </w:rPr>
  </w:style>
  <w:style w:type="table" w:styleId="TableGrid">
    <w:name w:val="Table Grid"/>
    <w:basedOn w:val="TableNormal"/>
    <w:rsid w:val="00B7024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
    <w:name w:val="Знак Знак2 Char Char Знак Знак Знак"/>
    <w:basedOn w:val="Normal"/>
    <w:rsid w:val="00B70241"/>
    <w:pPr>
      <w:tabs>
        <w:tab w:val="left" w:pos="709"/>
      </w:tabs>
    </w:pPr>
    <w:rPr>
      <w:rFonts w:ascii="Tahoma" w:hAnsi="Tahoma"/>
      <w:noProof w:val="0"/>
      <w:sz w:val="20"/>
      <w:szCs w:val="20"/>
      <w:lang w:val="pl-PL" w:eastAsia="pl-PL"/>
    </w:rPr>
  </w:style>
  <w:style w:type="character" w:styleId="PageNumber">
    <w:name w:val="page number"/>
    <w:basedOn w:val="DefaultParagraphFont"/>
    <w:rsid w:val="00B70241"/>
  </w:style>
  <w:style w:type="paragraph" w:customStyle="1" w:styleId="Style">
    <w:name w:val="Style"/>
    <w:rsid w:val="00B7024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BodyText2">
    <w:name w:val="Body Text 2"/>
    <w:basedOn w:val="Normal"/>
    <w:link w:val="BodyText2Char"/>
    <w:rsid w:val="00B70241"/>
    <w:pPr>
      <w:spacing w:after="120" w:line="480" w:lineRule="auto"/>
    </w:pPr>
    <w:rPr>
      <w:noProof w:val="0"/>
      <w:lang w:val="x-none" w:eastAsia="x-none"/>
    </w:rPr>
  </w:style>
  <w:style w:type="character" w:customStyle="1" w:styleId="BodyText2Char">
    <w:name w:val="Body Text 2 Char"/>
    <w:basedOn w:val="DefaultParagraphFont"/>
    <w:link w:val="BodyText2"/>
    <w:rsid w:val="00B70241"/>
    <w:rPr>
      <w:rFonts w:ascii="Times New Roman" w:eastAsia="Times New Roman" w:hAnsi="Times New Roman" w:cs="Times New Roman"/>
      <w:lang w:val="x-none" w:eastAsia="x-none"/>
    </w:rPr>
  </w:style>
  <w:style w:type="character" w:styleId="Strong">
    <w:name w:val="Strong"/>
    <w:qFormat/>
    <w:rsid w:val="00B70241"/>
    <w:rPr>
      <w:rFonts w:cs="Times New Roman"/>
      <w:b/>
      <w:bCs/>
    </w:rPr>
  </w:style>
  <w:style w:type="paragraph" w:styleId="NoSpacing">
    <w:name w:val="No Spacing"/>
    <w:qFormat/>
    <w:rsid w:val="00B70241"/>
    <w:pPr>
      <w:spacing w:after="0" w:line="240" w:lineRule="auto"/>
    </w:pPr>
    <w:rPr>
      <w:rFonts w:ascii="Times New Roman" w:eastAsia="Times New Roman" w:hAnsi="Times New Roman" w:cs="Times New Roman"/>
      <w:sz w:val="28"/>
      <w:szCs w:val="20"/>
      <w:lang w:val="en-US" w:eastAsia="bg-BG"/>
    </w:rPr>
  </w:style>
  <w:style w:type="paragraph" w:customStyle="1" w:styleId="Text3">
    <w:name w:val="Text 3"/>
    <w:basedOn w:val="Normal"/>
    <w:rsid w:val="00B70241"/>
    <w:pPr>
      <w:tabs>
        <w:tab w:val="left" w:pos="2302"/>
      </w:tabs>
      <w:spacing w:after="240"/>
      <w:ind w:left="1202"/>
      <w:jc w:val="both"/>
    </w:pPr>
    <w:rPr>
      <w:noProof w:val="0"/>
      <w:szCs w:val="20"/>
      <w:lang w:val="en-GB" w:eastAsia="en-US"/>
    </w:rPr>
  </w:style>
  <w:style w:type="character" w:customStyle="1" w:styleId="apple-style-span">
    <w:name w:val="apple-style-span"/>
    <w:rsid w:val="00B70241"/>
  </w:style>
  <w:style w:type="paragraph" w:customStyle="1" w:styleId="wygbulletstyle1">
    <w:name w:val="wyg bullet style 1"/>
    <w:basedOn w:val="Normal"/>
    <w:link w:val="wygbulletstyle1Char"/>
    <w:rsid w:val="00B70241"/>
    <w:pPr>
      <w:numPr>
        <w:numId w:val="8"/>
      </w:numPr>
      <w:spacing w:after="120"/>
      <w:jc w:val="both"/>
    </w:pPr>
    <w:rPr>
      <w:rFonts w:ascii="Tahoma" w:hAnsi="Tahoma"/>
      <w:noProof w:val="0"/>
      <w:sz w:val="20"/>
      <w:szCs w:val="20"/>
    </w:rPr>
  </w:style>
  <w:style w:type="character" w:customStyle="1" w:styleId="wygbulletstyle1Char">
    <w:name w:val="wyg bullet style 1 Char"/>
    <w:link w:val="wygbulletstyle1"/>
    <w:rsid w:val="00B70241"/>
    <w:rPr>
      <w:rFonts w:ascii="Tahoma" w:eastAsia="Times New Roman" w:hAnsi="Tahoma" w:cs="Times New Roman"/>
      <w:sz w:val="20"/>
      <w:szCs w:val="20"/>
      <w:lang w:eastAsia="bg-BG"/>
    </w:rPr>
  </w:style>
  <w:style w:type="paragraph" w:customStyle="1" w:styleId="wygtext">
    <w:name w:val="wyg text"/>
    <w:basedOn w:val="Normal"/>
    <w:link w:val="wygtextChar"/>
    <w:rsid w:val="00B70241"/>
    <w:pPr>
      <w:spacing w:after="120"/>
      <w:jc w:val="both"/>
    </w:pPr>
    <w:rPr>
      <w:rFonts w:ascii="Tahoma" w:hAnsi="Tahoma" w:cs="Tahoma"/>
      <w:noProof w:val="0"/>
      <w:sz w:val="20"/>
      <w:szCs w:val="20"/>
    </w:rPr>
  </w:style>
  <w:style w:type="character" w:customStyle="1" w:styleId="wygtextChar">
    <w:name w:val="wyg text Char"/>
    <w:link w:val="wygtext"/>
    <w:rsid w:val="00B70241"/>
    <w:rPr>
      <w:rFonts w:ascii="Tahoma" w:eastAsia="Times New Roman" w:hAnsi="Tahoma" w:cs="Tahoma"/>
      <w:sz w:val="20"/>
      <w:szCs w:val="20"/>
      <w:lang w:eastAsia="bg-BG"/>
    </w:rPr>
  </w:style>
  <w:style w:type="character" w:customStyle="1" w:styleId="hps">
    <w:name w:val="hps"/>
    <w:basedOn w:val="DefaultParagraphFont"/>
    <w:rsid w:val="00B70241"/>
  </w:style>
  <w:style w:type="character" w:customStyle="1" w:styleId="hpsatn">
    <w:name w:val="hps atn"/>
    <w:basedOn w:val="DefaultParagraphFont"/>
    <w:rsid w:val="00B70241"/>
  </w:style>
  <w:style w:type="character" w:customStyle="1" w:styleId="atn">
    <w:name w:val="atn"/>
    <w:basedOn w:val="DefaultParagraphFont"/>
    <w:rsid w:val="00B70241"/>
  </w:style>
  <w:style w:type="paragraph" w:customStyle="1" w:styleId="Text1">
    <w:name w:val="Text 1"/>
    <w:basedOn w:val="Normal"/>
    <w:rsid w:val="00B70241"/>
    <w:pPr>
      <w:spacing w:before="120" w:after="240"/>
      <w:ind w:left="482"/>
      <w:jc w:val="both"/>
    </w:pPr>
    <w:rPr>
      <w:noProof w:val="0"/>
      <w:szCs w:val="20"/>
      <w:lang w:val="en-GB" w:eastAsia="en-US"/>
    </w:rPr>
  </w:style>
  <w:style w:type="character" w:styleId="CommentReference">
    <w:name w:val="annotation reference"/>
    <w:rsid w:val="00B70241"/>
    <w:rPr>
      <w:sz w:val="16"/>
      <w:szCs w:val="16"/>
    </w:rPr>
  </w:style>
  <w:style w:type="paragraph" w:styleId="CommentText">
    <w:name w:val="annotation text"/>
    <w:basedOn w:val="Normal"/>
    <w:link w:val="CommentTextChar"/>
    <w:rsid w:val="00B70241"/>
    <w:pPr>
      <w:suppressAutoHyphens/>
    </w:pPr>
    <w:rPr>
      <w:noProof w:val="0"/>
      <w:sz w:val="20"/>
      <w:szCs w:val="20"/>
      <w:lang w:val="en-GB" w:eastAsia="ar-SA"/>
    </w:rPr>
  </w:style>
  <w:style w:type="character" w:customStyle="1" w:styleId="CommentTextChar">
    <w:name w:val="Comment Text Char"/>
    <w:basedOn w:val="DefaultParagraphFont"/>
    <w:link w:val="CommentText"/>
    <w:rsid w:val="00B70241"/>
    <w:rPr>
      <w:rFonts w:ascii="Times New Roman" w:eastAsia="Times New Roman" w:hAnsi="Times New Roman" w:cs="Times New Roman"/>
      <w:sz w:val="20"/>
      <w:szCs w:val="20"/>
      <w:lang w:val="en-GB" w:eastAsia="ar-SA"/>
    </w:rPr>
  </w:style>
  <w:style w:type="paragraph" w:styleId="BodyText3">
    <w:name w:val="Body Text 3"/>
    <w:basedOn w:val="Normal"/>
    <w:link w:val="BodyText3Char"/>
    <w:rsid w:val="00B70241"/>
    <w:pPr>
      <w:spacing w:after="120"/>
    </w:pPr>
    <w:rPr>
      <w:noProof w:val="0"/>
      <w:sz w:val="16"/>
      <w:szCs w:val="16"/>
      <w:lang w:eastAsia="en-US"/>
    </w:rPr>
  </w:style>
  <w:style w:type="character" w:customStyle="1" w:styleId="BodyText3Char">
    <w:name w:val="Body Text 3 Char"/>
    <w:basedOn w:val="DefaultParagraphFont"/>
    <w:link w:val="BodyText3"/>
    <w:rsid w:val="00B70241"/>
    <w:rPr>
      <w:rFonts w:ascii="Times New Roman" w:eastAsia="Times New Roman" w:hAnsi="Times New Roman" w:cs="Times New Roman"/>
      <w:sz w:val="16"/>
      <w:szCs w:val="16"/>
    </w:rPr>
  </w:style>
  <w:style w:type="paragraph" w:styleId="BodyTextIndent3">
    <w:name w:val="Body Text Indent 3"/>
    <w:basedOn w:val="Normal"/>
    <w:link w:val="BodyTextIndent3Char"/>
    <w:rsid w:val="00B70241"/>
    <w:pPr>
      <w:spacing w:after="120"/>
      <w:ind w:left="283"/>
    </w:pPr>
    <w:rPr>
      <w:noProof w:val="0"/>
      <w:sz w:val="16"/>
      <w:szCs w:val="16"/>
      <w:lang w:eastAsia="en-US"/>
    </w:rPr>
  </w:style>
  <w:style w:type="character" w:customStyle="1" w:styleId="BodyTextIndent3Char">
    <w:name w:val="Body Text Indent 3 Char"/>
    <w:basedOn w:val="DefaultParagraphFont"/>
    <w:link w:val="BodyTextIndent3"/>
    <w:rsid w:val="00B70241"/>
    <w:rPr>
      <w:rFonts w:ascii="Times New Roman" w:eastAsia="Times New Roman" w:hAnsi="Times New Roman" w:cs="Times New Roman"/>
      <w:sz w:val="16"/>
      <w:szCs w:val="16"/>
    </w:rPr>
  </w:style>
  <w:style w:type="paragraph" w:styleId="BlockText">
    <w:name w:val="Block Text"/>
    <w:basedOn w:val="Normal"/>
    <w:rsid w:val="00B70241"/>
    <w:pPr>
      <w:tabs>
        <w:tab w:val="left" w:pos="1260"/>
      </w:tabs>
      <w:suppressAutoHyphens/>
      <w:ind w:left="513" w:right="-180"/>
      <w:jc w:val="both"/>
    </w:pPr>
    <w:rPr>
      <w:rFonts w:ascii="Arial" w:hAnsi="Arial" w:cs="Arial"/>
      <w:noProof w:val="0"/>
      <w:sz w:val="22"/>
      <w:szCs w:val="22"/>
      <w:lang w:eastAsia="ar-SA"/>
    </w:rPr>
  </w:style>
  <w:style w:type="character" w:customStyle="1" w:styleId="wygbulletstyle1CharChar">
    <w:name w:val="wyg bullet style 1 Char Char"/>
    <w:basedOn w:val="wygtextChar"/>
    <w:rsid w:val="00B70241"/>
    <w:rPr>
      <w:rFonts w:ascii="Tahoma" w:eastAsia="Times New Roman" w:hAnsi="Tahoma" w:cs="Tahoma"/>
      <w:sz w:val="20"/>
      <w:szCs w:val="20"/>
      <w:lang w:eastAsia="bg-BG"/>
    </w:rPr>
  </w:style>
  <w:style w:type="paragraph" w:customStyle="1" w:styleId="CharCharCharCharCharCharCharChar">
    <w:name w:val="Char Char Знак Char Char Знак Char Char Знак Char Char Знак"/>
    <w:basedOn w:val="Normal"/>
    <w:rsid w:val="00B70241"/>
    <w:pPr>
      <w:tabs>
        <w:tab w:val="left" w:pos="709"/>
      </w:tabs>
    </w:pPr>
    <w:rPr>
      <w:rFonts w:ascii="Tahoma" w:hAnsi="Tahoma"/>
      <w:noProof w:val="0"/>
      <w:lang w:val="pl-PL" w:eastAsia="pl-PL"/>
    </w:rPr>
  </w:style>
  <w:style w:type="paragraph" w:styleId="HTMLPreformatted">
    <w:name w:val="HTML Preformatted"/>
    <w:basedOn w:val="Normal"/>
    <w:link w:val="HTMLPreformattedChar"/>
    <w:rsid w:val="00B70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HTMLPreformattedChar">
    <w:name w:val="HTML Preformatted Char"/>
    <w:basedOn w:val="DefaultParagraphFont"/>
    <w:link w:val="HTMLPreformatted"/>
    <w:rsid w:val="00B70241"/>
    <w:rPr>
      <w:rFonts w:ascii="Courier New" w:eastAsia="Times New Roman" w:hAnsi="Courier New" w:cs="Courier New"/>
      <w:sz w:val="20"/>
      <w:szCs w:val="20"/>
      <w:lang w:eastAsia="bg-BG"/>
    </w:rPr>
  </w:style>
  <w:style w:type="character" w:customStyle="1" w:styleId="longtext1">
    <w:name w:val="long_text1"/>
    <w:rsid w:val="00B70241"/>
    <w:rPr>
      <w:sz w:val="20"/>
      <w:szCs w:val="20"/>
    </w:rPr>
  </w:style>
  <w:style w:type="character" w:styleId="Emphasis">
    <w:name w:val="Emphasis"/>
    <w:qFormat/>
    <w:rsid w:val="00B70241"/>
    <w:rPr>
      <w:i/>
      <w:iCs/>
    </w:rPr>
  </w:style>
  <w:style w:type="numbering" w:customStyle="1" w:styleId="NoList1">
    <w:name w:val="No List1"/>
    <w:next w:val="NoList"/>
    <w:uiPriority w:val="99"/>
    <w:semiHidden/>
    <w:unhideWhenUsed/>
    <w:rsid w:val="00B70241"/>
  </w:style>
  <w:style w:type="character" w:styleId="FollowedHyperlink">
    <w:name w:val="FollowedHyperlink"/>
    <w:uiPriority w:val="99"/>
    <w:unhideWhenUsed/>
    <w:rsid w:val="00B70241"/>
    <w:rPr>
      <w:color w:val="800080"/>
      <w:u w:val="single"/>
    </w:rPr>
  </w:style>
  <w:style w:type="paragraph" w:customStyle="1" w:styleId="font1">
    <w:name w:val="font1"/>
    <w:basedOn w:val="Normal"/>
    <w:rsid w:val="00B70241"/>
    <w:pPr>
      <w:spacing w:before="100" w:beforeAutospacing="1" w:after="100" w:afterAutospacing="1"/>
    </w:pPr>
    <w:rPr>
      <w:rFonts w:ascii="Calibri" w:hAnsi="Calibri"/>
      <w:noProof w:val="0"/>
      <w:color w:val="000000"/>
      <w:sz w:val="22"/>
      <w:szCs w:val="22"/>
    </w:rPr>
  </w:style>
  <w:style w:type="paragraph" w:customStyle="1" w:styleId="font5">
    <w:name w:val="font5"/>
    <w:basedOn w:val="Normal"/>
    <w:rsid w:val="00B70241"/>
    <w:pPr>
      <w:spacing w:before="100" w:beforeAutospacing="1" w:after="100" w:afterAutospacing="1"/>
    </w:pPr>
    <w:rPr>
      <w:noProof w:val="0"/>
      <w:color w:val="000000"/>
      <w:sz w:val="14"/>
      <w:szCs w:val="14"/>
    </w:rPr>
  </w:style>
  <w:style w:type="paragraph" w:customStyle="1" w:styleId="xl64">
    <w:name w:val="xl64"/>
    <w:basedOn w:val="Normal"/>
    <w:rsid w:val="00B70241"/>
    <w:pPr>
      <w:spacing w:before="100" w:beforeAutospacing="1" w:after="100" w:afterAutospacing="1"/>
    </w:pPr>
    <w:rPr>
      <w:noProof w:val="0"/>
    </w:rPr>
  </w:style>
  <w:style w:type="paragraph" w:customStyle="1" w:styleId="xl65">
    <w:name w:val="xl65"/>
    <w:basedOn w:val="Normal"/>
    <w:rsid w:val="00B70241"/>
    <w:pPr>
      <w:spacing w:before="100" w:beforeAutospacing="1" w:after="100" w:afterAutospacing="1"/>
      <w:textAlignment w:val="center"/>
    </w:pPr>
    <w:rPr>
      <w:noProof w:val="0"/>
    </w:rPr>
  </w:style>
  <w:style w:type="paragraph" w:customStyle="1" w:styleId="xl67">
    <w:name w:val="xl67"/>
    <w:basedOn w:val="Normal"/>
    <w:rsid w:val="00B70241"/>
    <w:pPr>
      <w:spacing w:before="100" w:beforeAutospacing="1" w:after="100" w:afterAutospacing="1"/>
    </w:pPr>
    <w:rPr>
      <w:noProof w:val="0"/>
    </w:rPr>
  </w:style>
  <w:style w:type="paragraph" w:customStyle="1" w:styleId="xl68">
    <w:name w:val="xl68"/>
    <w:basedOn w:val="Normal"/>
    <w:rsid w:val="00B70241"/>
    <w:pPr>
      <w:spacing w:before="100" w:beforeAutospacing="1" w:after="100" w:afterAutospacing="1"/>
    </w:pPr>
    <w:rPr>
      <w:rFonts w:ascii="Calibri" w:hAnsi="Calibri"/>
      <w:noProof w:val="0"/>
    </w:rPr>
  </w:style>
  <w:style w:type="paragraph" w:customStyle="1" w:styleId="xl69">
    <w:name w:val="xl69"/>
    <w:basedOn w:val="Normal"/>
    <w:rsid w:val="00B70241"/>
    <w:pPr>
      <w:spacing w:before="100" w:beforeAutospacing="1" w:after="100" w:afterAutospacing="1"/>
    </w:pPr>
    <w:rPr>
      <w:noProof w:val="0"/>
    </w:rPr>
  </w:style>
  <w:style w:type="paragraph" w:customStyle="1" w:styleId="xl70">
    <w:name w:val="xl70"/>
    <w:basedOn w:val="Normal"/>
    <w:rsid w:val="00B70241"/>
    <w:pPr>
      <w:spacing w:before="100" w:beforeAutospacing="1" w:after="100" w:afterAutospacing="1"/>
      <w:jc w:val="center"/>
    </w:pPr>
    <w:rPr>
      <w:noProof w:val="0"/>
    </w:rPr>
  </w:style>
  <w:style w:type="paragraph" w:customStyle="1" w:styleId="xl71">
    <w:name w:val="xl71"/>
    <w:basedOn w:val="Normal"/>
    <w:rsid w:val="00B70241"/>
    <w:pPr>
      <w:spacing w:before="100" w:beforeAutospacing="1" w:after="100" w:afterAutospacing="1"/>
      <w:jc w:val="center"/>
    </w:pPr>
    <w:rPr>
      <w:noProof w:val="0"/>
    </w:rPr>
  </w:style>
  <w:style w:type="paragraph" w:customStyle="1" w:styleId="xl72">
    <w:name w:val="xl72"/>
    <w:basedOn w:val="Normal"/>
    <w:rsid w:val="00B70241"/>
    <w:pPr>
      <w:spacing w:before="100" w:beforeAutospacing="1" w:after="100" w:afterAutospacing="1"/>
      <w:jc w:val="center"/>
    </w:pPr>
    <w:rPr>
      <w:noProof w:val="0"/>
    </w:rPr>
  </w:style>
  <w:style w:type="paragraph" w:customStyle="1" w:styleId="xl73">
    <w:name w:val="xl73"/>
    <w:basedOn w:val="Normal"/>
    <w:rsid w:val="00B70241"/>
    <w:pPr>
      <w:spacing w:before="100" w:beforeAutospacing="1" w:after="100" w:afterAutospacing="1"/>
      <w:textAlignment w:val="center"/>
    </w:pPr>
    <w:rPr>
      <w:rFonts w:ascii="Calibri" w:hAnsi="Calibri"/>
      <w:noProof w:val="0"/>
    </w:rPr>
  </w:style>
  <w:style w:type="paragraph" w:customStyle="1" w:styleId="xl74">
    <w:name w:val="xl74"/>
    <w:basedOn w:val="Normal"/>
    <w:rsid w:val="00B70241"/>
    <w:pPr>
      <w:spacing w:before="100" w:beforeAutospacing="1" w:after="100" w:afterAutospacing="1"/>
      <w:textAlignment w:val="center"/>
    </w:pPr>
    <w:rPr>
      <w:rFonts w:ascii="Calibri" w:hAnsi="Calibri"/>
      <w:noProof w:val="0"/>
    </w:rPr>
  </w:style>
  <w:style w:type="paragraph" w:customStyle="1" w:styleId="xl76">
    <w:name w:val="xl76"/>
    <w:basedOn w:val="Normal"/>
    <w:rsid w:val="00B70241"/>
    <w:pPr>
      <w:spacing w:before="100" w:beforeAutospacing="1" w:after="100" w:afterAutospacing="1"/>
      <w:textAlignment w:val="center"/>
    </w:pPr>
    <w:rPr>
      <w:rFonts w:ascii="Calibri" w:hAnsi="Calibri"/>
      <w:noProof w:val="0"/>
    </w:rPr>
  </w:style>
  <w:style w:type="paragraph" w:customStyle="1" w:styleId="xl77">
    <w:name w:val="xl77"/>
    <w:basedOn w:val="Normal"/>
    <w:rsid w:val="00B70241"/>
    <w:pPr>
      <w:spacing w:before="100" w:beforeAutospacing="1" w:after="100" w:afterAutospacing="1"/>
      <w:textAlignment w:val="center"/>
    </w:pPr>
    <w:rPr>
      <w:noProof w:val="0"/>
    </w:rPr>
  </w:style>
  <w:style w:type="paragraph" w:customStyle="1" w:styleId="xl78">
    <w:name w:val="xl78"/>
    <w:basedOn w:val="Normal"/>
    <w:rsid w:val="00B70241"/>
    <w:pPr>
      <w:spacing w:before="100" w:beforeAutospacing="1" w:after="100" w:afterAutospacing="1"/>
    </w:pPr>
    <w:rPr>
      <w:noProof w:val="0"/>
    </w:rPr>
  </w:style>
  <w:style w:type="paragraph" w:customStyle="1" w:styleId="xl79">
    <w:name w:val="xl79"/>
    <w:basedOn w:val="Normal"/>
    <w:rsid w:val="00B70241"/>
    <w:pPr>
      <w:spacing w:before="100" w:beforeAutospacing="1" w:after="100" w:afterAutospacing="1"/>
    </w:pPr>
    <w:rPr>
      <w:noProof w:val="0"/>
    </w:rPr>
  </w:style>
  <w:style w:type="paragraph" w:customStyle="1" w:styleId="xl80">
    <w:name w:val="xl80"/>
    <w:basedOn w:val="Normal"/>
    <w:rsid w:val="00B70241"/>
    <w:pPr>
      <w:spacing w:before="100" w:beforeAutospacing="1" w:after="100" w:afterAutospacing="1"/>
      <w:jc w:val="center"/>
    </w:pPr>
    <w:rPr>
      <w:noProof w:val="0"/>
    </w:rPr>
  </w:style>
  <w:style w:type="paragraph" w:customStyle="1" w:styleId="xl81">
    <w:name w:val="xl81"/>
    <w:basedOn w:val="Normal"/>
    <w:rsid w:val="00B70241"/>
    <w:pPr>
      <w:spacing w:before="100" w:beforeAutospacing="1" w:after="100" w:afterAutospacing="1"/>
    </w:pPr>
    <w:rPr>
      <w:rFonts w:ascii="Calibri" w:hAnsi="Calibri"/>
      <w:noProof w:val="0"/>
    </w:rPr>
  </w:style>
  <w:style w:type="paragraph" w:customStyle="1" w:styleId="xl82">
    <w:name w:val="xl82"/>
    <w:basedOn w:val="Normal"/>
    <w:rsid w:val="00B70241"/>
    <w:pPr>
      <w:spacing w:before="100" w:beforeAutospacing="1" w:after="100" w:afterAutospacing="1"/>
      <w:jc w:val="center"/>
    </w:pPr>
    <w:rPr>
      <w:rFonts w:ascii="Calibri" w:hAnsi="Calibri"/>
      <w:noProof w:val="0"/>
    </w:rPr>
  </w:style>
  <w:style w:type="paragraph" w:customStyle="1" w:styleId="xl83">
    <w:name w:val="xl83"/>
    <w:basedOn w:val="Normal"/>
    <w:rsid w:val="00B70241"/>
    <w:pPr>
      <w:spacing w:before="100" w:beforeAutospacing="1" w:after="100" w:afterAutospacing="1"/>
    </w:pPr>
    <w:rPr>
      <w:rFonts w:ascii="Calibri" w:hAnsi="Calibri"/>
      <w:noProof w:val="0"/>
    </w:rPr>
  </w:style>
  <w:style w:type="paragraph" w:customStyle="1" w:styleId="xl84">
    <w:name w:val="xl84"/>
    <w:basedOn w:val="Normal"/>
    <w:rsid w:val="00B70241"/>
    <w:pPr>
      <w:spacing w:before="100" w:beforeAutospacing="1" w:after="100" w:afterAutospacing="1"/>
      <w:jc w:val="right"/>
    </w:pPr>
    <w:rPr>
      <w:rFonts w:ascii="Calibri" w:hAnsi="Calibri"/>
      <w:noProof w:val="0"/>
    </w:rPr>
  </w:style>
  <w:style w:type="paragraph" w:customStyle="1" w:styleId="xl85">
    <w:name w:val="xl85"/>
    <w:basedOn w:val="Normal"/>
    <w:rsid w:val="00B70241"/>
    <w:pPr>
      <w:spacing w:before="100" w:beforeAutospacing="1" w:after="100" w:afterAutospacing="1"/>
      <w:textAlignment w:val="top"/>
    </w:pPr>
    <w:rPr>
      <w:rFonts w:ascii="Calibri" w:hAnsi="Calibri"/>
      <w:noProof w:val="0"/>
    </w:rPr>
  </w:style>
  <w:style w:type="paragraph" w:customStyle="1" w:styleId="BodyText21">
    <w:name w:val="Body Text 21"/>
    <w:basedOn w:val="Normal"/>
    <w:rsid w:val="00F6147C"/>
    <w:pPr>
      <w:suppressAutoHyphens/>
      <w:spacing w:after="120" w:line="480" w:lineRule="auto"/>
    </w:pPr>
    <w:rPr>
      <w:rFonts w:eastAsia="Batang"/>
      <w:noProof w:val="0"/>
      <w:lang w:eastAsia="ar-SA"/>
    </w:rPr>
  </w:style>
  <w:style w:type="character" w:customStyle="1" w:styleId="a">
    <w:name w:val="Основен текст_"/>
    <w:link w:val="a0"/>
    <w:rsid w:val="00A27FB5"/>
    <w:rPr>
      <w:sz w:val="22"/>
      <w:szCs w:val="22"/>
      <w:shd w:val="clear" w:color="auto" w:fill="FFFFFF"/>
    </w:rPr>
  </w:style>
  <w:style w:type="paragraph" w:customStyle="1" w:styleId="a0">
    <w:name w:val="Основен текст"/>
    <w:basedOn w:val="Normal"/>
    <w:link w:val="a"/>
    <w:rsid w:val="00A27FB5"/>
    <w:pPr>
      <w:widowControl w:val="0"/>
      <w:shd w:val="clear" w:color="auto" w:fill="FFFFFF"/>
      <w:spacing w:before="660" w:after="60" w:line="0" w:lineRule="atLeast"/>
      <w:ind w:hanging="360"/>
      <w:jc w:val="both"/>
    </w:pPr>
    <w:rPr>
      <w:rFonts w:ascii="Cambria" w:eastAsiaTheme="minorHAnsi" w:hAnsi="Cambria" w:cstheme="minorBidi"/>
      <w:noProof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5A5"/>
    <w:pPr>
      <w:spacing w:after="0" w:line="240" w:lineRule="auto"/>
    </w:pPr>
    <w:rPr>
      <w:rFonts w:ascii="Times New Roman" w:eastAsia="Times New Roman" w:hAnsi="Times New Roman" w:cs="Times New Roman"/>
      <w:noProof/>
      <w:lang w:eastAsia="bg-BG"/>
    </w:rPr>
  </w:style>
  <w:style w:type="paragraph" w:styleId="Heading1">
    <w:name w:val="heading 1"/>
    <w:basedOn w:val="Normal"/>
    <w:next w:val="Normal"/>
    <w:link w:val="Heading1Char"/>
    <w:qFormat/>
    <w:rsid w:val="00A025E5"/>
    <w:pPr>
      <w:keepNext/>
      <w:keepLines/>
      <w:spacing w:before="480" w:line="276" w:lineRule="auto"/>
      <w:outlineLvl w:val="0"/>
    </w:pPr>
    <w:rPr>
      <w:rFonts w:asciiTheme="majorHAnsi" w:eastAsiaTheme="majorEastAsia" w:hAnsiTheme="majorHAnsi" w:cstheme="majorBidi"/>
      <w:b/>
      <w:bCs/>
      <w:noProof w:val="0"/>
      <w:color w:val="365F91" w:themeColor="accent1" w:themeShade="BF"/>
      <w:sz w:val="28"/>
      <w:szCs w:val="28"/>
      <w:lang w:eastAsia="en-US"/>
    </w:rPr>
  </w:style>
  <w:style w:type="paragraph" w:styleId="Heading2">
    <w:name w:val="heading 2"/>
    <w:basedOn w:val="Normal"/>
    <w:link w:val="Heading2Char"/>
    <w:qFormat/>
    <w:rsid w:val="00DD232D"/>
    <w:pPr>
      <w:spacing w:before="100" w:beforeAutospacing="1" w:after="100" w:afterAutospacing="1"/>
      <w:outlineLvl w:val="1"/>
    </w:pPr>
    <w:rPr>
      <w:b/>
      <w:bCs/>
      <w:noProof w:val="0"/>
      <w:sz w:val="36"/>
      <w:szCs w:val="36"/>
    </w:rPr>
  </w:style>
  <w:style w:type="paragraph" w:styleId="Heading3">
    <w:name w:val="heading 3"/>
    <w:basedOn w:val="Normal"/>
    <w:next w:val="Normal"/>
    <w:link w:val="Heading3Char"/>
    <w:qFormat/>
    <w:rsid w:val="00B70241"/>
    <w:pPr>
      <w:keepNext/>
      <w:ind w:left="5760" w:firstLine="720"/>
      <w:jc w:val="both"/>
      <w:outlineLvl w:val="2"/>
    </w:pPr>
    <w:rPr>
      <w:rFonts w:ascii="Tahoma" w:hAnsi="Tahoma"/>
      <w:b/>
      <w:noProof w:val="0"/>
      <w:spacing w:val="20"/>
      <w:sz w:val="22"/>
      <w:szCs w:val="20"/>
    </w:rPr>
  </w:style>
  <w:style w:type="paragraph" w:styleId="Heading5">
    <w:name w:val="heading 5"/>
    <w:basedOn w:val="Normal"/>
    <w:next w:val="Normal"/>
    <w:link w:val="Heading5Char"/>
    <w:qFormat/>
    <w:rsid w:val="00B70241"/>
    <w:pPr>
      <w:spacing w:before="240" w:after="60"/>
      <w:outlineLvl w:val="4"/>
    </w:pPr>
    <w:rPr>
      <w:b/>
      <w:bCs/>
      <w:i/>
      <w:iCs/>
      <w:noProof w:val="0"/>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3B8A"/>
    <w:rPr>
      <w:strike w:val="0"/>
      <w:dstrike w:val="0"/>
      <w:color w:val="0000FF"/>
      <w:sz w:val="18"/>
      <w:szCs w:val="18"/>
      <w:u w:val="none"/>
      <w:effect w:val="none"/>
    </w:rPr>
  </w:style>
  <w:style w:type="character" w:customStyle="1" w:styleId="Heading2Char">
    <w:name w:val="Heading 2 Char"/>
    <w:basedOn w:val="DefaultParagraphFont"/>
    <w:link w:val="Heading2"/>
    <w:rsid w:val="00DD232D"/>
    <w:rPr>
      <w:rFonts w:ascii="Times New Roman" w:eastAsia="Times New Roman" w:hAnsi="Times New Roman" w:cs="Times New Roman"/>
      <w:b/>
      <w:bCs/>
      <w:sz w:val="36"/>
      <w:szCs w:val="36"/>
      <w:lang w:eastAsia="bg-BG"/>
    </w:rPr>
  </w:style>
  <w:style w:type="paragraph" w:customStyle="1" w:styleId="title1">
    <w:name w:val="title1"/>
    <w:basedOn w:val="Normal"/>
    <w:rsid w:val="00DD232D"/>
    <w:pPr>
      <w:spacing w:before="100" w:beforeAutospacing="1" w:after="100" w:afterAutospacing="1"/>
      <w:jc w:val="center"/>
      <w:textAlignment w:val="center"/>
    </w:pPr>
    <w:rPr>
      <w:b/>
      <w:bCs/>
      <w:sz w:val="28"/>
      <w:szCs w:val="28"/>
    </w:rPr>
  </w:style>
  <w:style w:type="paragraph" w:customStyle="1" w:styleId="title2">
    <w:name w:val="title2"/>
    <w:basedOn w:val="Normal"/>
    <w:rsid w:val="00DD232D"/>
    <w:pPr>
      <w:spacing w:before="100" w:beforeAutospacing="1" w:after="100" w:afterAutospacing="1"/>
      <w:ind w:firstLine="1155"/>
      <w:jc w:val="both"/>
    </w:pPr>
    <w:rPr>
      <w:i/>
      <w:iCs/>
      <w:sz w:val="22"/>
      <w:szCs w:val="22"/>
    </w:rPr>
  </w:style>
  <w:style w:type="character" w:customStyle="1" w:styleId="10">
    <w:name w:val="Основен текст (10)_"/>
    <w:basedOn w:val="DefaultParagraphFont"/>
    <w:link w:val="100"/>
    <w:semiHidden/>
    <w:rsid w:val="00E97898"/>
    <w:rPr>
      <w:rFonts w:ascii="Arial Unicode MS" w:eastAsia="Arial Unicode MS" w:hAnsi="Arial Unicode MS" w:cs="Arial Unicode MS"/>
      <w:b/>
      <w:bCs/>
      <w:shd w:val="clear" w:color="auto" w:fill="FFFFFF"/>
    </w:rPr>
  </w:style>
  <w:style w:type="paragraph" w:customStyle="1" w:styleId="100">
    <w:name w:val="Основен текст (10)"/>
    <w:basedOn w:val="Normal"/>
    <w:link w:val="10"/>
    <w:semiHidden/>
    <w:rsid w:val="00E97898"/>
    <w:pPr>
      <w:widowControl w:val="0"/>
      <w:shd w:val="clear" w:color="auto" w:fill="FFFFFF"/>
      <w:spacing w:after="300" w:line="240" w:lineRule="atLeast"/>
      <w:jc w:val="center"/>
    </w:pPr>
    <w:rPr>
      <w:rFonts w:ascii="Arial Unicode MS" w:eastAsia="Arial Unicode MS" w:hAnsi="Arial Unicode MS" w:cs="Arial Unicode MS"/>
      <w:b/>
      <w:bCs/>
    </w:rPr>
  </w:style>
  <w:style w:type="character" w:customStyle="1" w:styleId="11">
    <w:name w:val="Основен текст (11)_"/>
    <w:basedOn w:val="DefaultParagraphFont"/>
    <w:link w:val="110"/>
    <w:semiHidden/>
    <w:rsid w:val="00E97898"/>
    <w:rPr>
      <w:rFonts w:ascii="Arial Unicode MS" w:eastAsia="Arial Unicode MS" w:hAnsi="Arial Unicode MS" w:cs="Arial Unicode MS"/>
      <w:shd w:val="clear" w:color="auto" w:fill="FFFFFF"/>
    </w:rPr>
  </w:style>
  <w:style w:type="paragraph" w:customStyle="1" w:styleId="110">
    <w:name w:val="Основен текст (11)"/>
    <w:basedOn w:val="Normal"/>
    <w:link w:val="11"/>
    <w:semiHidden/>
    <w:rsid w:val="00E97898"/>
    <w:pPr>
      <w:widowControl w:val="0"/>
      <w:shd w:val="clear" w:color="auto" w:fill="FFFFFF"/>
      <w:spacing w:before="300" w:after="300" w:line="240" w:lineRule="atLeast"/>
      <w:ind w:hanging="460"/>
      <w:jc w:val="center"/>
    </w:pPr>
    <w:rPr>
      <w:rFonts w:ascii="Arial Unicode MS" w:eastAsia="Arial Unicode MS" w:hAnsi="Arial Unicode MS" w:cs="Arial Unicode MS"/>
    </w:rPr>
  </w:style>
  <w:style w:type="character" w:customStyle="1" w:styleId="118pt">
    <w:name w:val="Основен текст (11) + 8 pt"/>
    <w:basedOn w:val="11"/>
    <w:rsid w:val="00E97898"/>
    <w:rPr>
      <w:rFonts w:ascii="Arial Unicode MS" w:eastAsia="Arial Unicode MS" w:hAnsi="Arial Unicode MS" w:cs="Arial Unicode MS"/>
      <w:color w:val="000000"/>
      <w:spacing w:val="0"/>
      <w:w w:val="100"/>
      <w:position w:val="0"/>
      <w:sz w:val="16"/>
      <w:szCs w:val="16"/>
      <w:shd w:val="clear" w:color="auto" w:fill="FFFFFF"/>
      <w:lang w:val="bg-BG" w:eastAsia="bg-BG"/>
    </w:rPr>
  </w:style>
  <w:style w:type="paragraph" w:customStyle="1" w:styleId="title6">
    <w:name w:val="title6"/>
    <w:basedOn w:val="Normal"/>
    <w:rsid w:val="0099160B"/>
    <w:pPr>
      <w:spacing w:before="100" w:beforeAutospacing="1" w:after="100" w:afterAutospacing="1"/>
      <w:jc w:val="center"/>
      <w:textAlignment w:val="center"/>
    </w:pPr>
    <w:rPr>
      <w:b/>
      <w:bCs/>
      <w:noProof w:val="0"/>
    </w:rPr>
  </w:style>
  <w:style w:type="paragraph" w:styleId="ListParagraph">
    <w:name w:val="List Paragraph"/>
    <w:basedOn w:val="Normal"/>
    <w:uiPriority w:val="34"/>
    <w:qFormat/>
    <w:rsid w:val="0099160B"/>
    <w:pPr>
      <w:spacing w:after="200" w:line="276" w:lineRule="auto"/>
      <w:ind w:left="720"/>
      <w:contextualSpacing/>
    </w:pPr>
    <w:rPr>
      <w:rFonts w:ascii="Cambria" w:eastAsiaTheme="minorHAnsi" w:hAnsi="Cambria" w:cstheme="minorBidi"/>
      <w:noProof w:val="0"/>
      <w:lang w:eastAsia="en-US"/>
    </w:rPr>
  </w:style>
  <w:style w:type="paragraph" w:customStyle="1" w:styleId="title8">
    <w:name w:val="title8"/>
    <w:basedOn w:val="Normal"/>
    <w:rsid w:val="00F72CA3"/>
    <w:pPr>
      <w:ind w:firstLine="1155"/>
    </w:pPr>
    <w:rPr>
      <w:b/>
      <w:bCs/>
      <w:sz w:val="22"/>
      <w:szCs w:val="22"/>
    </w:rPr>
  </w:style>
  <w:style w:type="character" w:customStyle="1" w:styleId="Heading1Char">
    <w:name w:val="Heading 1 Char"/>
    <w:basedOn w:val="DefaultParagraphFont"/>
    <w:link w:val="Heading1"/>
    <w:rsid w:val="00A025E5"/>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nhideWhenUsed/>
    <w:rsid w:val="00A025E5"/>
    <w:pPr>
      <w:jc w:val="both"/>
    </w:pPr>
    <w:rPr>
      <w:noProof w:val="0"/>
      <w:sz w:val="22"/>
      <w:szCs w:val="20"/>
    </w:rPr>
  </w:style>
  <w:style w:type="character" w:customStyle="1" w:styleId="BodyTextChar">
    <w:name w:val="Body Text Char"/>
    <w:basedOn w:val="DefaultParagraphFont"/>
    <w:link w:val="BodyText"/>
    <w:rsid w:val="00A025E5"/>
    <w:rPr>
      <w:rFonts w:ascii="Times New Roman" w:eastAsia="Times New Roman" w:hAnsi="Times New Roman" w:cs="Times New Roman"/>
      <w:sz w:val="22"/>
      <w:szCs w:val="20"/>
      <w:lang w:eastAsia="bg-BG"/>
    </w:rPr>
  </w:style>
  <w:style w:type="paragraph" w:styleId="BodyTextIndent">
    <w:name w:val="Body Text Indent"/>
    <w:basedOn w:val="Normal"/>
    <w:link w:val="BodyTextIndentChar"/>
    <w:unhideWhenUsed/>
    <w:rsid w:val="00A025E5"/>
    <w:pPr>
      <w:spacing w:after="120"/>
      <w:ind w:left="283"/>
    </w:pPr>
    <w:rPr>
      <w:noProof w:val="0"/>
    </w:rPr>
  </w:style>
  <w:style w:type="character" w:customStyle="1" w:styleId="BodyTextIndentChar">
    <w:name w:val="Body Text Indent Char"/>
    <w:basedOn w:val="DefaultParagraphFont"/>
    <w:link w:val="BodyTextIndent"/>
    <w:rsid w:val="00A025E5"/>
    <w:rPr>
      <w:rFonts w:ascii="Times New Roman" w:eastAsia="Times New Roman" w:hAnsi="Times New Roman" w:cs="Times New Roman"/>
      <w:lang w:eastAsia="bg-BG"/>
    </w:rPr>
  </w:style>
  <w:style w:type="character" w:customStyle="1" w:styleId="googqs-tidbit-0">
    <w:name w:val="goog_qs-tidbit-0"/>
    <w:basedOn w:val="DefaultParagraphFont"/>
    <w:rsid w:val="00A025E5"/>
  </w:style>
  <w:style w:type="character" w:customStyle="1" w:styleId="googqs-tidbit-1">
    <w:name w:val="goog_qs-tidbit-1"/>
    <w:basedOn w:val="DefaultParagraphFont"/>
    <w:rsid w:val="00A025E5"/>
  </w:style>
  <w:style w:type="paragraph" w:styleId="Header">
    <w:name w:val="header"/>
    <w:aliases w:val="Intestazione.int.intestazione,Intestazione.int,Char1 Char"/>
    <w:basedOn w:val="Normal"/>
    <w:link w:val="HeaderChar"/>
    <w:uiPriority w:val="99"/>
    <w:unhideWhenUsed/>
    <w:rsid w:val="000B7D40"/>
    <w:pPr>
      <w:tabs>
        <w:tab w:val="center" w:pos="4536"/>
        <w:tab w:val="right" w:pos="9072"/>
      </w:tabs>
    </w:pPr>
  </w:style>
  <w:style w:type="character" w:customStyle="1" w:styleId="HeaderChar">
    <w:name w:val="Header Char"/>
    <w:aliases w:val="Intestazione.int.intestazione Char1,Intestazione.int Char1,Char1 Char Char1"/>
    <w:basedOn w:val="DefaultParagraphFont"/>
    <w:link w:val="Header"/>
    <w:uiPriority w:val="99"/>
    <w:rsid w:val="000B7D40"/>
    <w:rPr>
      <w:rFonts w:ascii="Times New Roman" w:eastAsia="Times New Roman" w:hAnsi="Times New Roman" w:cs="Times New Roman"/>
      <w:noProof/>
      <w:lang w:eastAsia="bg-BG"/>
    </w:rPr>
  </w:style>
  <w:style w:type="paragraph" w:styleId="Footer">
    <w:name w:val="footer"/>
    <w:basedOn w:val="Normal"/>
    <w:link w:val="FooterChar"/>
    <w:uiPriority w:val="99"/>
    <w:unhideWhenUsed/>
    <w:rsid w:val="000B7D40"/>
    <w:pPr>
      <w:tabs>
        <w:tab w:val="center" w:pos="4536"/>
        <w:tab w:val="right" w:pos="9072"/>
      </w:tabs>
    </w:pPr>
  </w:style>
  <w:style w:type="character" w:customStyle="1" w:styleId="FooterChar">
    <w:name w:val="Footer Char"/>
    <w:basedOn w:val="DefaultParagraphFont"/>
    <w:link w:val="Footer"/>
    <w:uiPriority w:val="99"/>
    <w:rsid w:val="000B7D40"/>
    <w:rPr>
      <w:rFonts w:ascii="Times New Roman" w:eastAsia="Times New Roman" w:hAnsi="Times New Roman" w:cs="Times New Roman"/>
      <w:noProof/>
      <w:lang w:eastAsia="bg-BG"/>
    </w:rPr>
  </w:style>
  <w:style w:type="paragraph" w:customStyle="1" w:styleId="Default">
    <w:name w:val="Default"/>
    <w:rsid w:val="001A311D"/>
    <w:pPr>
      <w:autoSpaceDE w:val="0"/>
      <w:autoSpaceDN w:val="0"/>
      <w:adjustRightInd w:val="0"/>
      <w:spacing w:after="0" w:line="240" w:lineRule="auto"/>
    </w:pPr>
    <w:rPr>
      <w:rFonts w:ascii="Times New Roman" w:eastAsia="Times New Roman" w:hAnsi="Times New Roman" w:cs="Times New Roman"/>
      <w:color w:val="000000"/>
      <w:lang w:eastAsia="bg-BG"/>
    </w:rPr>
  </w:style>
  <w:style w:type="paragraph" w:styleId="BalloonText">
    <w:name w:val="Balloon Text"/>
    <w:basedOn w:val="Normal"/>
    <w:link w:val="BalloonTextChar"/>
    <w:semiHidden/>
    <w:unhideWhenUsed/>
    <w:rsid w:val="00BE55C7"/>
    <w:rPr>
      <w:rFonts w:ascii="Tahoma" w:hAnsi="Tahoma" w:cs="Tahoma"/>
      <w:sz w:val="16"/>
      <w:szCs w:val="16"/>
    </w:rPr>
  </w:style>
  <w:style w:type="character" w:customStyle="1" w:styleId="BalloonTextChar">
    <w:name w:val="Balloon Text Char"/>
    <w:basedOn w:val="DefaultParagraphFont"/>
    <w:link w:val="BalloonText"/>
    <w:semiHidden/>
    <w:rsid w:val="00BE55C7"/>
    <w:rPr>
      <w:rFonts w:ascii="Tahoma" w:eastAsia="Times New Roman" w:hAnsi="Tahoma" w:cs="Tahoma"/>
      <w:noProof/>
      <w:sz w:val="16"/>
      <w:szCs w:val="16"/>
      <w:lang w:eastAsia="bg-BG"/>
    </w:rPr>
  </w:style>
  <w:style w:type="character" w:customStyle="1" w:styleId="HeaderChar1">
    <w:name w:val="Header Char1"/>
    <w:aliases w:val="Intestazione.int.intestazione Char,Intestazione.int Char,Header Char Char,Char1 Char Char"/>
    <w:uiPriority w:val="99"/>
    <w:rsid w:val="00A63562"/>
    <w:rPr>
      <w:lang w:val="en-AU" w:eastAsia="bg-BG"/>
    </w:rPr>
  </w:style>
  <w:style w:type="paragraph" w:customStyle="1" w:styleId="Style8">
    <w:name w:val="Style8"/>
    <w:basedOn w:val="Normal"/>
    <w:uiPriority w:val="99"/>
    <w:rsid w:val="00AD4582"/>
    <w:pPr>
      <w:widowControl w:val="0"/>
      <w:autoSpaceDE w:val="0"/>
      <w:autoSpaceDN w:val="0"/>
      <w:adjustRightInd w:val="0"/>
      <w:spacing w:line="276" w:lineRule="exact"/>
      <w:jc w:val="both"/>
    </w:pPr>
    <w:rPr>
      <w:rFonts w:ascii="Calibri" w:eastAsiaTheme="minorEastAsia" w:hAnsi="Calibri"/>
      <w:noProof w:val="0"/>
    </w:rPr>
  </w:style>
  <w:style w:type="character" w:customStyle="1" w:styleId="FontStyle37">
    <w:name w:val="Font Style37"/>
    <w:basedOn w:val="DefaultParagraphFont"/>
    <w:uiPriority w:val="99"/>
    <w:rsid w:val="00AD4582"/>
    <w:rPr>
      <w:rFonts w:ascii="Times New Roman" w:hAnsi="Times New Roman" w:cs="Times New Roman"/>
      <w:sz w:val="22"/>
      <w:szCs w:val="22"/>
    </w:rPr>
  </w:style>
  <w:style w:type="paragraph" w:customStyle="1" w:styleId="Style18">
    <w:name w:val="Style18"/>
    <w:basedOn w:val="Normal"/>
    <w:uiPriority w:val="99"/>
    <w:rsid w:val="00AD4582"/>
    <w:pPr>
      <w:widowControl w:val="0"/>
      <w:autoSpaceDE w:val="0"/>
      <w:autoSpaceDN w:val="0"/>
      <w:adjustRightInd w:val="0"/>
      <w:spacing w:line="272" w:lineRule="exact"/>
      <w:jc w:val="both"/>
    </w:pPr>
    <w:rPr>
      <w:rFonts w:ascii="Calibri" w:eastAsiaTheme="minorEastAsia" w:hAnsi="Calibri"/>
      <w:noProof w:val="0"/>
    </w:rPr>
  </w:style>
  <w:style w:type="paragraph" w:customStyle="1" w:styleId="Style31">
    <w:name w:val="Style31"/>
    <w:basedOn w:val="Normal"/>
    <w:uiPriority w:val="99"/>
    <w:rsid w:val="00AD4582"/>
    <w:pPr>
      <w:widowControl w:val="0"/>
      <w:autoSpaceDE w:val="0"/>
      <w:autoSpaceDN w:val="0"/>
      <w:adjustRightInd w:val="0"/>
      <w:spacing w:line="278" w:lineRule="exact"/>
      <w:ind w:firstLine="720"/>
      <w:jc w:val="both"/>
    </w:pPr>
    <w:rPr>
      <w:rFonts w:ascii="Calibri" w:eastAsiaTheme="minorEastAsia" w:hAnsi="Calibri"/>
      <w:noProof w:val="0"/>
    </w:rPr>
  </w:style>
  <w:style w:type="character" w:customStyle="1" w:styleId="FontStyle52">
    <w:name w:val="Font Style52"/>
    <w:basedOn w:val="DefaultParagraphFont"/>
    <w:uiPriority w:val="99"/>
    <w:rsid w:val="003F1CB4"/>
    <w:rPr>
      <w:rFonts w:ascii="Times New Roman" w:hAnsi="Times New Roman" w:cs="Times New Roman"/>
      <w:b/>
      <w:bCs/>
      <w:sz w:val="22"/>
      <w:szCs w:val="22"/>
    </w:rPr>
  </w:style>
  <w:style w:type="paragraph" w:customStyle="1" w:styleId="Style22">
    <w:name w:val="Style22"/>
    <w:basedOn w:val="Normal"/>
    <w:uiPriority w:val="99"/>
    <w:rsid w:val="003F1CB4"/>
    <w:pPr>
      <w:widowControl w:val="0"/>
      <w:autoSpaceDE w:val="0"/>
      <w:autoSpaceDN w:val="0"/>
      <w:adjustRightInd w:val="0"/>
      <w:spacing w:line="278" w:lineRule="exact"/>
      <w:ind w:firstLine="173"/>
      <w:jc w:val="both"/>
    </w:pPr>
    <w:rPr>
      <w:rFonts w:ascii="Calibri" w:eastAsiaTheme="minorEastAsia" w:hAnsi="Calibri"/>
      <w:noProof w:val="0"/>
    </w:rPr>
  </w:style>
  <w:style w:type="paragraph" w:customStyle="1" w:styleId="Style26">
    <w:name w:val="Style26"/>
    <w:basedOn w:val="Normal"/>
    <w:uiPriority w:val="99"/>
    <w:rsid w:val="00103E73"/>
    <w:pPr>
      <w:widowControl w:val="0"/>
      <w:autoSpaceDE w:val="0"/>
      <w:autoSpaceDN w:val="0"/>
      <w:adjustRightInd w:val="0"/>
    </w:pPr>
    <w:rPr>
      <w:rFonts w:ascii="Calibri" w:eastAsiaTheme="minorEastAsia" w:hAnsi="Calibri"/>
      <w:noProof w:val="0"/>
    </w:rPr>
  </w:style>
  <w:style w:type="character" w:customStyle="1" w:styleId="Heading3Char">
    <w:name w:val="Heading 3 Char"/>
    <w:basedOn w:val="DefaultParagraphFont"/>
    <w:link w:val="Heading3"/>
    <w:rsid w:val="00B70241"/>
    <w:rPr>
      <w:rFonts w:ascii="Tahoma" w:eastAsia="Times New Roman" w:hAnsi="Tahoma" w:cs="Times New Roman"/>
      <w:b/>
      <w:spacing w:val="20"/>
      <w:sz w:val="22"/>
      <w:szCs w:val="20"/>
      <w:lang w:eastAsia="bg-BG"/>
    </w:rPr>
  </w:style>
  <w:style w:type="character" w:customStyle="1" w:styleId="Heading5Char">
    <w:name w:val="Heading 5 Char"/>
    <w:basedOn w:val="DefaultParagraphFont"/>
    <w:link w:val="Heading5"/>
    <w:rsid w:val="00B70241"/>
    <w:rPr>
      <w:rFonts w:ascii="Times New Roman" w:eastAsia="Times New Roman" w:hAnsi="Times New Roman" w:cs="Times New Roman"/>
      <w:b/>
      <w:bCs/>
      <w:i/>
      <w:iCs/>
      <w:sz w:val="26"/>
      <w:szCs w:val="26"/>
      <w:lang w:val="en-US"/>
    </w:rPr>
  </w:style>
  <w:style w:type="table" w:styleId="TableGrid">
    <w:name w:val="Table Grid"/>
    <w:basedOn w:val="TableNormal"/>
    <w:rsid w:val="00B7024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
    <w:name w:val="Знак Знак2 Char Char Знак Знак Знак"/>
    <w:basedOn w:val="Normal"/>
    <w:rsid w:val="00B70241"/>
    <w:pPr>
      <w:tabs>
        <w:tab w:val="left" w:pos="709"/>
      </w:tabs>
    </w:pPr>
    <w:rPr>
      <w:rFonts w:ascii="Tahoma" w:hAnsi="Tahoma"/>
      <w:noProof w:val="0"/>
      <w:sz w:val="20"/>
      <w:szCs w:val="20"/>
      <w:lang w:val="pl-PL" w:eastAsia="pl-PL"/>
    </w:rPr>
  </w:style>
  <w:style w:type="character" w:styleId="PageNumber">
    <w:name w:val="page number"/>
    <w:basedOn w:val="DefaultParagraphFont"/>
    <w:rsid w:val="00B70241"/>
  </w:style>
  <w:style w:type="paragraph" w:customStyle="1" w:styleId="Style">
    <w:name w:val="Style"/>
    <w:rsid w:val="00B7024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BodyText2">
    <w:name w:val="Body Text 2"/>
    <w:basedOn w:val="Normal"/>
    <w:link w:val="BodyText2Char"/>
    <w:rsid w:val="00B70241"/>
    <w:pPr>
      <w:spacing w:after="120" w:line="480" w:lineRule="auto"/>
    </w:pPr>
    <w:rPr>
      <w:noProof w:val="0"/>
      <w:lang w:val="x-none" w:eastAsia="x-none"/>
    </w:rPr>
  </w:style>
  <w:style w:type="character" w:customStyle="1" w:styleId="BodyText2Char">
    <w:name w:val="Body Text 2 Char"/>
    <w:basedOn w:val="DefaultParagraphFont"/>
    <w:link w:val="BodyText2"/>
    <w:rsid w:val="00B70241"/>
    <w:rPr>
      <w:rFonts w:ascii="Times New Roman" w:eastAsia="Times New Roman" w:hAnsi="Times New Roman" w:cs="Times New Roman"/>
      <w:lang w:val="x-none" w:eastAsia="x-none"/>
    </w:rPr>
  </w:style>
  <w:style w:type="character" w:styleId="Strong">
    <w:name w:val="Strong"/>
    <w:qFormat/>
    <w:rsid w:val="00B70241"/>
    <w:rPr>
      <w:rFonts w:cs="Times New Roman"/>
      <w:b/>
      <w:bCs/>
    </w:rPr>
  </w:style>
  <w:style w:type="paragraph" w:styleId="NoSpacing">
    <w:name w:val="No Spacing"/>
    <w:qFormat/>
    <w:rsid w:val="00B70241"/>
    <w:pPr>
      <w:spacing w:after="0" w:line="240" w:lineRule="auto"/>
    </w:pPr>
    <w:rPr>
      <w:rFonts w:ascii="Times New Roman" w:eastAsia="Times New Roman" w:hAnsi="Times New Roman" w:cs="Times New Roman"/>
      <w:sz w:val="28"/>
      <w:szCs w:val="20"/>
      <w:lang w:val="en-US" w:eastAsia="bg-BG"/>
    </w:rPr>
  </w:style>
  <w:style w:type="paragraph" w:customStyle="1" w:styleId="Text3">
    <w:name w:val="Text 3"/>
    <w:basedOn w:val="Normal"/>
    <w:rsid w:val="00B70241"/>
    <w:pPr>
      <w:tabs>
        <w:tab w:val="left" w:pos="2302"/>
      </w:tabs>
      <w:spacing w:after="240"/>
      <w:ind w:left="1202"/>
      <w:jc w:val="both"/>
    </w:pPr>
    <w:rPr>
      <w:noProof w:val="0"/>
      <w:szCs w:val="20"/>
      <w:lang w:val="en-GB" w:eastAsia="en-US"/>
    </w:rPr>
  </w:style>
  <w:style w:type="character" w:customStyle="1" w:styleId="apple-style-span">
    <w:name w:val="apple-style-span"/>
    <w:rsid w:val="00B70241"/>
  </w:style>
  <w:style w:type="paragraph" w:customStyle="1" w:styleId="wygbulletstyle1">
    <w:name w:val="wyg bullet style 1"/>
    <w:basedOn w:val="Normal"/>
    <w:link w:val="wygbulletstyle1Char"/>
    <w:rsid w:val="00B70241"/>
    <w:pPr>
      <w:numPr>
        <w:numId w:val="8"/>
      </w:numPr>
      <w:spacing w:after="120"/>
      <w:jc w:val="both"/>
    </w:pPr>
    <w:rPr>
      <w:rFonts w:ascii="Tahoma" w:hAnsi="Tahoma"/>
      <w:noProof w:val="0"/>
      <w:sz w:val="20"/>
      <w:szCs w:val="20"/>
    </w:rPr>
  </w:style>
  <w:style w:type="character" w:customStyle="1" w:styleId="wygbulletstyle1Char">
    <w:name w:val="wyg bullet style 1 Char"/>
    <w:link w:val="wygbulletstyle1"/>
    <w:rsid w:val="00B70241"/>
    <w:rPr>
      <w:rFonts w:ascii="Tahoma" w:eastAsia="Times New Roman" w:hAnsi="Tahoma" w:cs="Times New Roman"/>
      <w:sz w:val="20"/>
      <w:szCs w:val="20"/>
      <w:lang w:eastAsia="bg-BG"/>
    </w:rPr>
  </w:style>
  <w:style w:type="paragraph" w:customStyle="1" w:styleId="wygtext">
    <w:name w:val="wyg text"/>
    <w:basedOn w:val="Normal"/>
    <w:link w:val="wygtextChar"/>
    <w:rsid w:val="00B70241"/>
    <w:pPr>
      <w:spacing w:after="120"/>
      <w:jc w:val="both"/>
    </w:pPr>
    <w:rPr>
      <w:rFonts w:ascii="Tahoma" w:hAnsi="Tahoma" w:cs="Tahoma"/>
      <w:noProof w:val="0"/>
      <w:sz w:val="20"/>
      <w:szCs w:val="20"/>
    </w:rPr>
  </w:style>
  <w:style w:type="character" w:customStyle="1" w:styleId="wygtextChar">
    <w:name w:val="wyg text Char"/>
    <w:link w:val="wygtext"/>
    <w:rsid w:val="00B70241"/>
    <w:rPr>
      <w:rFonts w:ascii="Tahoma" w:eastAsia="Times New Roman" w:hAnsi="Tahoma" w:cs="Tahoma"/>
      <w:sz w:val="20"/>
      <w:szCs w:val="20"/>
      <w:lang w:eastAsia="bg-BG"/>
    </w:rPr>
  </w:style>
  <w:style w:type="character" w:customStyle="1" w:styleId="hps">
    <w:name w:val="hps"/>
    <w:basedOn w:val="DefaultParagraphFont"/>
    <w:rsid w:val="00B70241"/>
  </w:style>
  <w:style w:type="character" w:customStyle="1" w:styleId="hpsatn">
    <w:name w:val="hps atn"/>
    <w:basedOn w:val="DefaultParagraphFont"/>
    <w:rsid w:val="00B70241"/>
  </w:style>
  <w:style w:type="character" w:customStyle="1" w:styleId="atn">
    <w:name w:val="atn"/>
    <w:basedOn w:val="DefaultParagraphFont"/>
    <w:rsid w:val="00B70241"/>
  </w:style>
  <w:style w:type="paragraph" w:customStyle="1" w:styleId="Text1">
    <w:name w:val="Text 1"/>
    <w:basedOn w:val="Normal"/>
    <w:rsid w:val="00B70241"/>
    <w:pPr>
      <w:spacing w:before="120" w:after="240"/>
      <w:ind w:left="482"/>
      <w:jc w:val="both"/>
    </w:pPr>
    <w:rPr>
      <w:noProof w:val="0"/>
      <w:szCs w:val="20"/>
      <w:lang w:val="en-GB" w:eastAsia="en-US"/>
    </w:rPr>
  </w:style>
  <w:style w:type="character" w:styleId="CommentReference">
    <w:name w:val="annotation reference"/>
    <w:rsid w:val="00B70241"/>
    <w:rPr>
      <w:sz w:val="16"/>
      <w:szCs w:val="16"/>
    </w:rPr>
  </w:style>
  <w:style w:type="paragraph" w:styleId="CommentText">
    <w:name w:val="annotation text"/>
    <w:basedOn w:val="Normal"/>
    <w:link w:val="CommentTextChar"/>
    <w:rsid w:val="00B70241"/>
    <w:pPr>
      <w:suppressAutoHyphens/>
    </w:pPr>
    <w:rPr>
      <w:noProof w:val="0"/>
      <w:sz w:val="20"/>
      <w:szCs w:val="20"/>
      <w:lang w:val="en-GB" w:eastAsia="ar-SA"/>
    </w:rPr>
  </w:style>
  <w:style w:type="character" w:customStyle="1" w:styleId="CommentTextChar">
    <w:name w:val="Comment Text Char"/>
    <w:basedOn w:val="DefaultParagraphFont"/>
    <w:link w:val="CommentText"/>
    <w:rsid w:val="00B70241"/>
    <w:rPr>
      <w:rFonts w:ascii="Times New Roman" w:eastAsia="Times New Roman" w:hAnsi="Times New Roman" w:cs="Times New Roman"/>
      <w:sz w:val="20"/>
      <w:szCs w:val="20"/>
      <w:lang w:val="en-GB" w:eastAsia="ar-SA"/>
    </w:rPr>
  </w:style>
  <w:style w:type="paragraph" w:styleId="BodyText3">
    <w:name w:val="Body Text 3"/>
    <w:basedOn w:val="Normal"/>
    <w:link w:val="BodyText3Char"/>
    <w:rsid w:val="00B70241"/>
    <w:pPr>
      <w:spacing w:after="120"/>
    </w:pPr>
    <w:rPr>
      <w:noProof w:val="0"/>
      <w:sz w:val="16"/>
      <w:szCs w:val="16"/>
      <w:lang w:eastAsia="en-US"/>
    </w:rPr>
  </w:style>
  <w:style w:type="character" w:customStyle="1" w:styleId="BodyText3Char">
    <w:name w:val="Body Text 3 Char"/>
    <w:basedOn w:val="DefaultParagraphFont"/>
    <w:link w:val="BodyText3"/>
    <w:rsid w:val="00B70241"/>
    <w:rPr>
      <w:rFonts w:ascii="Times New Roman" w:eastAsia="Times New Roman" w:hAnsi="Times New Roman" w:cs="Times New Roman"/>
      <w:sz w:val="16"/>
      <w:szCs w:val="16"/>
    </w:rPr>
  </w:style>
  <w:style w:type="paragraph" w:styleId="BodyTextIndent3">
    <w:name w:val="Body Text Indent 3"/>
    <w:basedOn w:val="Normal"/>
    <w:link w:val="BodyTextIndent3Char"/>
    <w:rsid w:val="00B70241"/>
    <w:pPr>
      <w:spacing w:after="120"/>
      <w:ind w:left="283"/>
    </w:pPr>
    <w:rPr>
      <w:noProof w:val="0"/>
      <w:sz w:val="16"/>
      <w:szCs w:val="16"/>
      <w:lang w:eastAsia="en-US"/>
    </w:rPr>
  </w:style>
  <w:style w:type="character" w:customStyle="1" w:styleId="BodyTextIndent3Char">
    <w:name w:val="Body Text Indent 3 Char"/>
    <w:basedOn w:val="DefaultParagraphFont"/>
    <w:link w:val="BodyTextIndent3"/>
    <w:rsid w:val="00B70241"/>
    <w:rPr>
      <w:rFonts w:ascii="Times New Roman" w:eastAsia="Times New Roman" w:hAnsi="Times New Roman" w:cs="Times New Roman"/>
      <w:sz w:val="16"/>
      <w:szCs w:val="16"/>
    </w:rPr>
  </w:style>
  <w:style w:type="paragraph" w:styleId="BlockText">
    <w:name w:val="Block Text"/>
    <w:basedOn w:val="Normal"/>
    <w:rsid w:val="00B70241"/>
    <w:pPr>
      <w:tabs>
        <w:tab w:val="left" w:pos="1260"/>
      </w:tabs>
      <w:suppressAutoHyphens/>
      <w:ind w:left="513" w:right="-180"/>
      <w:jc w:val="both"/>
    </w:pPr>
    <w:rPr>
      <w:rFonts w:ascii="Arial" w:hAnsi="Arial" w:cs="Arial"/>
      <w:noProof w:val="0"/>
      <w:sz w:val="22"/>
      <w:szCs w:val="22"/>
      <w:lang w:eastAsia="ar-SA"/>
    </w:rPr>
  </w:style>
  <w:style w:type="character" w:customStyle="1" w:styleId="wygbulletstyle1CharChar">
    <w:name w:val="wyg bullet style 1 Char Char"/>
    <w:basedOn w:val="wygtextChar"/>
    <w:rsid w:val="00B70241"/>
    <w:rPr>
      <w:rFonts w:ascii="Tahoma" w:eastAsia="Times New Roman" w:hAnsi="Tahoma" w:cs="Tahoma"/>
      <w:sz w:val="20"/>
      <w:szCs w:val="20"/>
      <w:lang w:eastAsia="bg-BG"/>
    </w:rPr>
  </w:style>
  <w:style w:type="paragraph" w:customStyle="1" w:styleId="CharCharCharCharCharCharCharChar">
    <w:name w:val="Char Char Знак Char Char Знак Char Char Знак Char Char Знак"/>
    <w:basedOn w:val="Normal"/>
    <w:rsid w:val="00B70241"/>
    <w:pPr>
      <w:tabs>
        <w:tab w:val="left" w:pos="709"/>
      </w:tabs>
    </w:pPr>
    <w:rPr>
      <w:rFonts w:ascii="Tahoma" w:hAnsi="Tahoma"/>
      <w:noProof w:val="0"/>
      <w:lang w:val="pl-PL" w:eastAsia="pl-PL"/>
    </w:rPr>
  </w:style>
  <w:style w:type="paragraph" w:styleId="HTMLPreformatted">
    <w:name w:val="HTML Preformatted"/>
    <w:basedOn w:val="Normal"/>
    <w:link w:val="HTMLPreformattedChar"/>
    <w:rsid w:val="00B70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HTMLPreformattedChar">
    <w:name w:val="HTML Preformatted Char"/>
    <w:basedOn w:val="DefaultParagraphFont"/>
    <w:link w:val="HTMLPreformatted"/>
    <w:rsid w:val="00B70241"/>
    <w:rPr>
      <w:rFonts w:ascii="Courier New" w:eastAsia="Times New Roman" w:hAnsi="Courier New" w:cs="Courier New"/>
      <w:sz w:val="20"/>
      <w:szCs w:val="20"/>
      <w:lang w:eastAsia="bg-BG"/>
    </w:rPr>
  </w:style>
  <w:style w:type="character" w:customStyle="1" w:styleId="longtext1">
    <w:name w:val="long_text1"/>
    <w:rsid w:val="00B70241"/>
    <w:rPr>
      <w:sz w:val="20"/>
      <w:szCs w:val="20"/>
    </w:rPr>
  </w:style>
  <w:style w:type="character" w:styleId="Emphasis">
    <w:name w:val="Emphasis"/>
    <w:qFormat/>
    <w:rsid w:val="00B70241"/>
    <w:rPr>
      <w:i/>
      <w:iCs/>
    </w:rPr>
  </w:style>
  <w:style w:type="numbering" w:customStyle="1" w:styleId="NoList1">
    <w:name w:val="No List1"/>
    <w:next w:val="NoList"/>
    <w:uiPriority w:val="99"/>
    <w:semiHidden/>
    <w:unhideWhenUsed/>
    <w:rsid w:val="00B70241"/>
  </w:style>
  <w:style w:type="character" w:styleId="FollowedHyperlink">
    <w:name w:val="FollowedHyperlink"/>
    <w:uiPriority w:val="99"/>
    <w:unhideWhenUsed/>
    <w:rsid w:val="00B70241"/>
    <w:rPr>
      <w:color w:val="800080"/>
      <w:u w:val="single"/>
    </w:rPr>
  </w:style>
  <w:style w:type="paragraph" w:customStyle="1" w:styleId="font1">
    <w:name w:val="font1"/>
    <w:basedOn w:val="Normal"/>
    <w:rsid w:val="00B70241"/>
    <w:pPr>
      <w:spacing w:before="100" w:beforeAutospacing="1" w:after="100" w:afterAutospacing="1"/>
    </w:pPr>
    <w:rPr>
      <w:rFonts w:ascii="Calibri" w:hAnsi="Calibri"/>
      <w:noProof w:val="0"/>
      <w:color w:val="000000"/>
      <w:sz w:val="22"/>
      <w:szCs w:val="22"/>
    </w:rPr>
  </w:style>
  <w:style w:type="paragraph" w:customStyle="1" w:styleId="font5">
    <w:name w:val="font5"/>
    <w:basedOn w:val="Normal"/>
    <w:rsid w:val="00B70241"/>
    <w:pPr>
      <w:spacing w:before="100" w:beforeAutospacing="1" w:after="100" w:afterAutospacing="1"/>
    </w:pPr>
    <w:rPr>
      <w:noProof w:val="0"/>
      <w:color w:val="000000"/>
      <w:sz w:val="14"/>
      <w:szCs w:val="14"/>
    </w:rPr>
  </w:style>
  <w:style w:type="paragraph" w:customStyle="1" w:styleId="xl64">
    <w:name w:val="xl64"/>
    <w:basedOn w:val="Normal"/>
    <w:rsid w:val="00B70241"/>
    <w:pPr>
      <w:spacing w:before="100" w:beforeAutospacing="1" w:after="100" w:afterAutospacing="1"/>
    </w:pPr>
    <w:rPr>
      <w:noProof w:val="0"/>
    </w:rPr>
  </w:style>
  <w:style w:type="paragraph" w:customStyle="1" w:styleId="xl65">
    <w:name w:val="xl65"/>
    <w:basedOn w:val="Normal"/>
    <w:rsid w:val="00B70241"/>
    <w:pPr>
      <w:spacing w:before="100" w:beforeAutospacing="1" w:after="100" w:afterAutospacing="1"/>
      <w:textAlignment w:val="center"/>
    </w:pPr>
    <w:rPr>
      <w:noProof w:val="0"/>
    </w:rPr>
  </w:style>
  <w:style w:type="paragraph" w:customStyle="1" w:styleId="xl67">
    <w:name w:val="xl67"/>
    <w:basedOn w:val="Normal"/>
    <w:rsid w:val="00B70241"/>
    <w:pPr>
      <w:spacing w:before="100" w:beforeAutospacing="1" w:after="100" w:afterAutospacing="1"/>
    </w:pPr>
    <w:rPr>
      <w:noProof w:val="0"/>
    </w:rPr>
  </w:style>
  <w:style w:type="paragraph" w:customStyle="1" w:styleId="xl68">
    <w:name w:val="xl68"/>
    <w:basedOn w:val="Normal"/>
    <w:rsid w:val="00B70241"/>
    <w:pPr>
      <w:spacing w:before="100" w:beforeAutospacing="1" w:after="100" w:afterAutospacing="1"/>
    </w:pPr>
    <w:rPr>
      <w:rFonts w:ascii="Calibri" w:hAnsi="Calibri"/>
      <w:noProof w:val="0"/>
    </w:rPr>
  </w:style>
  <w:style w:type="paragraph" w:customStyle="1" w:styleId="xl69">
    <w:name w:val="xl69"/>
    <w:basedOn w:val="Normal"/>
    <w:rsid w:val="00B70241"/>
    <w:pPr>
      <w:spacing w:before="100" w:beforeAutospacing="1" w:after="100" w:afterAutospacing="1"/>
    </w:pPr>
    <w:rPr>
      <w:noProof w:val="0"/>
    </w:rPr>
  </w:style>
  <w:style w:type="paragraph" w:customStyle="1" w:styleId="xl70">
    <w:name w:val="xl70"/>
    <w:basedOn w:val="Normal"/>
    <w:rsid w:val="00B70241"/>
    <w:pPr>
      <w:spacing w:before="100" w:beforeAutospacing="1" w:after="100" w:afterAutospacing="1"/>
      <w:jc w:val="center"/>
    </w:pPr>
    <w:rPr>
      <w:noProof w:val="0"/>
    </w:rPr>
  </w:style>
  <w:style w:type="paragraph" w:customStyle="1" w:styleId="xl71">
    <w:name w:val="xl71"/>
    <w:basedOn w:val="Normal"/>
    <w:rsid w:val="00B70241"/>
    <w:pPr>
      <w:spacing w:before="100" w:beforeAutospacing="1" w:after="100" w:afterAutospacing="1"/>
      <w:jc w:val="center"/>
    </w:pPr>
    <w:rPr>
      <w:noProof w:val="0"/>
    </w:rPr>
  </w:style>
  <w:style w:type="paragraph" w:customStyle="1" w:styleId="xl72">
    <w:name w:val="xl72"/>
    <w:basedOn w:val="Normal"/>
    <w:rsid w:val="00B70241"/>
    <w:pPr>
      <w:spacing w:before="100" w:beforeAutospacing="1" w:after="100" w:afterAutospacing="1"/>
      <w:jc w:val="center"/>
    </w:pPr>
    <w:rPr>
      <w:noProof w:val="0"/>
    </w:rPr>
  </w:style>
  <w:style w:type="paragraph" w:customStyle="1" w:styleId="xl73">
    <w:name w:val="xl73"/>
    <w:basedOn w:val="Normal"/>
    <w:rsid w:val="00B70241"/>
    <w:pPr>
      <w:spacing w:before="100" w:beforeAutospacing="1" w:after="100" w:afterAutospacing="1"/>
      <w:textAlignment w:val="center"/>
    </w:pPr>
    <w:rPr>
      <w:rFonts w:ascii="Calibri" w:hAnsi="Calibri"/>
      <w:noProof w:val="0"/>
    </w:rPr>
  </w:style>
  <w:style w:type="paragraph" w:customStyle="1" w:styleId="xl74">
    <w:name w:val="xl74"/>
    <w:basedOn w:val="Normal"/>
    <w:rsid w:val="00B70241"/>
    <w:pPr>
      <w:spacing w:before="100" w:beforeAutospacing="1" w:after="100" w:afterAutospacing="1"/>
      <w:textAlignment w:val="center"/>
    </w:pPr>
    <w:rPr>
      <w:rFonts w:ascii="Calibri" w:hAnsi="Calibri"/>
      <w:noProof w:val="0"/>
    </w:rPr>
  </w:style>
  <w:style w:type="paragraph" w:customStyle="1" w:styleId="xl76">
    <w:name w:val="xl76"/>
    <w:basedOn w:val="Normal"/>
    <w:rsid w:val="00B70241"/>
    <w:pPr>
      <w:spacing w:before="100" w:beforeAutospacing="1" w:after="100" w:afterAutospacing="1"/>
      <w:textAlignment w:val="center"/>
    </w:pPr>
    <w:rPr>
      <w:rFonts w:ascii="Calibri" w:hAnsi="Calibri"/>
      <w:noProof w:val="0"/>
    </w:rPr>
  </w:style>
  <w:style w:type="paragraph" w:customStyle="1" w:styleId="xl77">
    <w:name w:val="xl77"/>
    <w:basedOn w:val="Normal"/>
    <w:rsid w:val="00B70241"/>
    <w:pPr>
      <w:spacing w:before="100" w:beforeAutospacing="1" w:after="100" w:afterAutospacing="1"/>
      <w:textAlignment w:val="center"/>
    </w:pPr>
    <w:rPr>
      <w:noProof w:val="0"/>
    </w:rPr>
  </w:style>
  <w:style w:type="paragraph" w:customStyle="1" w:styleId="xl78">
    <w:name w:val="xl78"/>
    <w:basedOn w:val="Normal"/>
    <w:rsid w:val="00B70241"/>
    <w:pPr>
      <w:spacing w:before="100" w:beforeAutospacing="1" w:after="100" w:afterAutospacing="1"/>
    </w:pPr>
    <w:rPr>
      <w:noProof w:val="0"/>
    </w:rPr>
  </w:style>
  <w:style w:type="paragraph" w:customStyle="1" w:styleId="xl79">
    <w:name w:val="xl79"/>
    <w:basedOn w:val="Normal"/>
    <w:rsid w:val="00B70241"/>
    <w:pPr>
      <w:spacing w:before="100" w:beforeAutospacing="1" w:after="100" w:afterAutospacing="1"/>
    </w:pPr>
    <w:rPr>
      <w:noProof w:val="0"/>
    </w:rPr>
  </w:style>
  <w:style w:type="paragraph" w:customStyle="1" w:styleId="xl80">
    <w:name w:val="xl80"/>
    <w:basedOn w:val="Normal"/>
    <w:rsid w:val="00B70241"/>
    <w:pPr>
      <w:spacing w:before="100" w:beforeAutospacing="1" w:after="100" w:afterAutospacing="1"/>
      <w:jc w:val="center"/>
    </w:pPr>
    <w:rPr>
      <w:noProof w:val="0"/>
    </w:rPr>
  </w:style>
  <w:style w:type="paragraph" w:customStyle="1" w:styleId="xl81">
    <w:name w:val="xl81"/>
    <w:basedOn w:val="Normal"/>
    <w:rsid w:val="00B70241"/>
    <w:pPr>
      <w:spacing w:before="100" w:beforeAutospacing="1" w:after="100" w:afterAutospacing="1"/>
    </w:pPr>
    <w:rPr>
      <w:rFonts w:ascii="Calibri" w:hAnsi="Calibri"/>
      <w:noProof w:val="0"/>
    </w:rPr>
  </w:style>
  <w:style w:type="paragraph" w:customStyle="1" w:styleId="xl82">
    <w:name w:val="xl82"/>
    <w:basedOn w:val="Normal"/>
    <w:rsid w:val="00B70241"/>
    <w:pPr>
      <w:spacing w:before="100" w:beforeAutospacing="1" w:after="100" w:afterAutospacing="1"/>
      <w:jc w:val="center"/>
    </w:pPr>
    <w:rPr>
      <w:rFonts w:ascii="Calibri" w:hAnsi="Calibri"/>
      <w:noProof w:val="0"/>
    </w:rPr>
  </w:style>
  <w:style w:type="paragraph" w:customStyle="1" w:styleId="xl83">
    <w:name w:val="xl83"/>
    <w:basedOn w:val="Normal"/>
    <w:rsid w:val="00B70241"/>
    <w:pPr>
      <w:spacing w:before="100" w:beforeAutospacing="1" w:after="100" w:afterAutospacing="1"/>
    </w:pPr>
    <w:rPr>
      <w:rFonts w:ascii="Calibri" w:hAnsi="Calibri"/>
      <w:noProof w:val="0"/>
    </w:rPr>
  </w:style>
  <w:style w:type="paragraph" w:customStyle="1" w:styleId="xl84">
    <w:name w:val="xl84"/>
    <w:basedOn w:val="Normal"/>
    <w:rsid w:val="00B70241"/>
    <w:pPr>
      <w:spacing w:before="100" w:beforeAutospacing="1" w:after="100" w:afterAutospacing="1"/>
      <w:jc w:val="right"/>
    </w:pPr>
    <w:rPr>
      <w:rFonts w:ascii="Calibri" w:hAnsi="Calibri"/>
      <w:noProof w:val="0"/>
    </w:rPr>
  </w:style>
  <w:style w:type="paragraph" w:customStyle="1" w:styleId="xl85">
    <w:name w:val="xl85"/>
    <w:basedOn w:val="Normal"/>
    <w:rsid w:val="00B70241"/>
    <w:pPr>
      <w:spacing w:before="100" w:beforeAutospacing="1" w:after="100" w:afterAutospacing="1"/>
      <w:textAlignment w:val="top"/>
    </w:pPr>
    <w:rPr>
      <w:rFonts w:ascii="Calibri" w:hAnsi="Calibri"/>
      <w:noProof w:val="0"/>
    </w:rPr>
  </w:style>
  <w:style w:type="paragraph" w:customStyle="1" w:styleId="BodyText21">
    <w:name w:val="Body Text 21"/>
    <w:basedOn w:val="Normal"/>
    <w:rsid w:val="00F6147C"/>
    <w:pPr>
      <w:suppressAutoHyphens/>
      <w:spacing w:after="120" w:line="480" w:lineRule="auto"/>
    </w:pPr>
    <w:rPr>
      <w:rFonts w:eastAsia="Batang"/>
      <w:noProof w:val="0"/>
      <w:lang w:eastAsia="ar-SA"/>
    </w:rPr>
  </w:style>
  <w:style w:type="character" w:customStyle="1" w:styleId="a">
    <w:name w:val="Основен текст_"/>
    <w:link w:val="a0"/>
    <w:rsid w:val="00A27FB5"/>
    <w:rPr>
      <w:sz w:val="22"/>
      <w:szCs w:val="22"/>
      <w:shd w:val="clear" w:color="auto" w:fill="FFFFFF"/>
    </w:rPr>
  </w:style>
  <w:style w:type="paragraph" w:customStyle="1" w:styleId="a0">
    <w:name w:val="Основен текст"/>
    <w:basedOn w:val="Normal"/>
    <w:link w:val="a"/>
    <w:rsid w:val="00A27FB5"/>
    <w:pPr>
      <w:widowControl w:val="0"/>
      <w:shd w:val="clear" w:color="auto" w:fill="FFFFFF"/>
      <w:spacing w:before="660" w:after="60" w:line="0" w:lineRule="atLeast"/>
      <w:ind w:hanging="360"/>
      <w:jc w:val="both"/>
    </w:pPr>
    <w:rPr>
      <w:rFonts w:ascii="Cambria" w:eastAsiaTheme="minorHAnsi" w:hAnsi="Cambria" w:cstheme="minorBidi"/>
      <w:noProof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28452">
      <w:bodyDiv w:val="1"/>
      <w:marLeft w:val="0"/>
      <w:marRight w:val="0"/>
      <w:marTop w:val="0"/>
      <w:marBottom w:val="0"/>
      <w:divBdr>
        <w:top w:val="none" w:sz="0" w:space="0" w:color="auto"/>
        <w:left w:val="none" w:sz="0" w:space="0" w:color="auto"/>
        <w:bottom w:val="none" w:sz="0" w:space="0" w:color="auto"/>
        <w:right w:val="none" w:sz="0" w:space="0" w:color="auto"/>
      </w:divBdr>
    </w:div>
    <w:div w:id="132871216">
      <w:bodyDiv w:val="1"/>
      <w:marLeft w:val="0"/>
      <w:marRight w:val="0"/>
      <w:marTop w:val="0"/>
      <w:marBottom w:val="0"/>
      <w:divBdr>
        <w:top w:val="none" w:sz="0" w:space="0" w:color="auto"/>
        <w:left w:val="none" w:sz="0" w:space="0" w:color="auto"/>
        <w:bottom w:val="none" w:sz="0" w:space="0" w:color="auto"/>
        <w:right w:val="none" w:sz="0" w:space="0" w:color="auto"/>
      </w:divBdr>
      <w:divsChild>
        <w:div w:id="1841962253">
          <w:marLeft w:val="0"/>
          <w:marRight w:val="-45"/>
          <w:marTop w:val="0"/>
          <w:marBottom w:val="0"/>
          <w:divBdr>
            <w:top w:val="none" w:sz="0" w:space="0" w:color="auto"/>
            <w:left w:val="none" w:sz="0" w:space="0" w:color="auto"/>
            <w:bottom w:val="none" w:sz="0" w:space="0" w:color="auto"/>
            <w:right w:val="none" w:sz="0" w:space="0" w:color="auto"/>
          </w:divBdr>
          <w:divsChild>
            <w:div w:id="611589228">
              <w:marLeft w:val="0"/>
              <w:marRight w:val="0"/>
              <w:marTop w:val="0"/>
              <w:marBottom w:val="0"/>
              <w:divBdr>
                <w:top w:val="none" w:sz="0" w:space="0" w:color="auto"/>
                <w:left w:val="none" w:sz="0" w:space="0" w:color="auto"/>
                <w:bottom w:val="none" w:sz="0" w:space="0" w:color="auto"/>
                <w:right w:val="none" w:sz="0" w:space="0" w:color="auto"/>
              </w:divBdr>
              <w:divsChild>
                <w:div w:id="1073742045">
                  <w:marLeft w:val="0"/>
                  <w:marRight w:val="0"/>
                  <w:marTop w:val="0"/>
                  <w:marBottom w:val="0"/>
                  <w:divBdr>
                    <w:top w:val="none" w:sz="0" w:space="0" w:color="auto"/>
                    <w:left w:val="none" w:sz="0" w:space="0" w:color="auto"/>
                    <w:bottom w:val="none" w:sz="0" w:space="0" w:color="auto"/>
                    <w:right w:val="none" w:sz="0" w:space="0" w:color="auto"/>
                  </w:divBdr>
                  <w:divsChild>
                    <w:div w:id="1602956656">
                      <w:marLeft w:val="0"/>
                      <w:marRight w:val="0"/>
                      <w:marTop w:val="0"/>
                      <w:marBottom w:val="0"/>
                      <w:divBdr>
                        <w:top w:val="none" w:sz="0" w:space="0" w:color="auto"/>
                        <w:left w:val="none" w:sz="0" w:space="0" w:color="auto"/>
                        <w:bottom w:val="none" w:sz="0" w:space="0" w:color="auto"/>
                        <w:right w:val="none" w:sz="0" w:space="0" w:color="auto"/>
                      </w:divBdr>
                      <w:divsChild>
                        <w:div w:id="883442855">
                          <w:marLeft w:val="0"/>
                          <w:marRight w:val="0"/>
                          <w:marTop w:val="0"/>
                          <w:marBottom w:val="0"/>
                          <w:divBdr>
                            <w:top w:val="none" w:sz="0" w:space="0" w:color="auto"/>
                            <w:left w:val="none" w:sz="0" w:space="0" w:color="auto"/>
                            <w:bottom w:val="none" w:sz="0" w:space="0" w:color="auto"/>
                            <w:right w:val="none" w:sz="0" w:space="0" w:color="auto"/>
                          </w:divBdr>
                          <w:divsChild>
                            <w:div w:id="194098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12690">
      <w:bodyDiv w:val="1"/>
      <w:marLeft w:val="0"/>
      <w:marRight w:val="0"/>
      <w:marTop w:val="0"/>
      <w:marBottom w:val="0"/>
      <w:divBdr>
        <w:top w:val="none" w:sz="0" w:space="0" w:color="auto"/>
        <w:left w:val="none" w:sz="0" w:space="0" w:color="auto"/>
        <w:bottom w:val="none" w:sz="0" w:space="0" w:color="auto"/>
        <w:right w:val="none" w:sz="0" w:space="0" w:color="auto"/>
      </w:divBdr>
      <w:divsChild>
        <w:div w:id="1534801720">
          <w:marLeft w:val="0"/>
          <w:marRight w:val="-45"/>
          <w:marTop w:val="0"/>
          <w:marBottom w:val="0"/>
          <w:divBdr>
            <w:top w:val="none" w:sz="0" w:space="0" w:color="auto"/>
            <w:left w:val="none" w:sz="0" w:space="0" w:color="auto"/>
            <w:bottom w:val="none" w:sz="0" w:space="0" w:color="auto"/>
            <w:right w:val="none" w:sz="0" w:space="0" w:color="auto"/>
          </w:divBdr>
          <w:divsChild>
            <w:div w:id="417823508">
              <w:marLeft w:val="0"/>
              <w:marRight w:val="0"/>
              <w:marTop w:val="0"/>
              <w:marBottom w:val="0"/>
              <w:divBdr>
                <w:top w:val="none" w:sz="0" w:space="0" w:color="auto"/>
                <w:left w:val="none" w:sz="0" w:space="0" w:color="auto"/>
                <w:bottom w:val="none" w:sz="0" w:space="0" w:color="auto"/>
                <w:right w:val="none" w:sz="0" w:space="0" w:color="auto"/>
              </w:divBdr>
              <w:divsChild>
                <w:div w:id="310135937">
                  <w:marLeft w:val="0"/>
                  <w:marRight w:val="0"/>
                  <w:marTop w:val="0"/>
                  <w:marBottom w:val="0"/>
                  <w:divBdr>
                    <w:top w:val="none" w:sz="0" w:space="0" w:color="auto"/>
                    <w:left w:val="none" w:sz="0" w:space="0" w:color="auto"/>
                    <w:bottom w:val="none" w:sz="0" w:space="0" w:color="auto"/>
                    <w:right w:val="none" w:sz="0" w:space="0" w:color="auto"/>
                  </w:divBdr>
                  <w:divsChild>
                    <w:div w:id="1797019054">
                      <w:marLeft w:val="0"/>
                      <w:marRight w:val="0"/>
                      <w:marTop w:val="0"/>
                      <w:marBottom w:val="0"/>
                      <w:divBdr>
                        <w:top w:val="none" w:sz="0" w:space="0" w:color="auto"/>
                        <w:left w:val="none" w:sz="0" w:space="0" w:color="auto"/>
                        <w:bottom w:val="none" w:sz="0" w:space="0" w:color="auto"/>
                        <w:right w:val="none" w:sz="0" w:space="0" w:color="auto"/>
                      </w:divBdr>
                      <w:divsChild>
                        <w:div w:id="506020661">
                          <w:marLeft w:val="0"/>
                          <w:marRight w:val="0"/>
                          <w:marTop w:val="0"/>
                          <w:marBottom w:val="0"/>
                          <w:divBdr>
                            <w:top w:val="none" w:sz="0" w:space="0" w:color="auto"/>
                            <w:left w:val="none" w:sz="0" w:space="0" w:color="auto"/>
                            <w:bottom w:val="none" w:sz="0" w:space="0" w:color="auto"/>
                            <w:right w:val="none" w:sz="0" w:space="0" w:color="auto"/>
                          </w:divBdr>
                          <w:divsChild>
                            <w:div w:id="730809231">
                              <w:marLeft w:val="0"/>
                              <w:marRight w:val="0"/>
                              <w:marTop w:val="150"/>
                              <w:marBottom w:val="0"/>
                              <w:divBdr>
                                <w:top w:val="none" w:sz="0" w:space="0" w:color="auto"/>
                                <w:left w:val="none" w:sz="0" w:space="0" w:color="auto"/>
                                <w:bottom w:val="none" w:sz="0" w:space="0" w:color="auto"/>
                                <w:right w:val="none" w:sz="0" w:space="0" w:color="auto"/>
                              </w:divBdr>
                            </w:div>
                            <w:div w:id="2038846765">
                              <w:marLeft w:val="0"/>
                              <w:marRight w:val="0"/>
                              <w:marTop w:val="0"/>
                              <w:marBottom w:val="0"/>
                              <w:divBdr>
                                <w:top w:val="none" w:sz="0" w:space="0" w:color="auto"/>
                                <w:left w:val="none" w:sz="0" w:space="0" w:color="auto"/>
                                <w:bottom w:val="none" w:sz="0" w:space="0" w:color="auto"/>
                                <w:right w:val="none" w:sz="0" w:space="0" w:color="auto"/>
                              </w:divBdr>
                              <w:divsChild>
                                <w:div w:id="1883712652">
                                  <w:marLeft w:val="0"/>
                                  <w:marRight w:val="0"/>
                                  <w:marTop w:val="0"/>
                                  <w:marBottom w:val="0"/>
                                  <w:divBdr>
                                    <w:top w:val="none" w:sz="0" w:space="0" w:color="auto"/>
                                    <w:left w:val="none" w:sz="0" w:space="0" w:color="auto"/>
                                    <w:bottom w:val="none" w:sz="0" w:space="0" w:color="auto"/>
                                    <w:right w:val="none" w:sz="0" w:space="0" w:color="auto"/>
                                  </w:divBdr>
                                </w:div>
                              </w:divsChild>
                            </w:div>
                            <w:div w:id="806438918">
                              <w:marLeft w:val="0"/>
                              <w:marRight w:val="0"/>
                              <w:marTop w:val="0"/>
                              <w:marBottom w:val="120"/>
                              <w:divBdr>
                                <w:top w:val="none" w:sz="0" w:space="0" w:color="auto"/>
                                <w:left w:val="none" w:sz="0" w:space="0" w:color="auto"/>
                                <w:bottom w:val="none" w:sz="0" w:space="0" w:color="auto"/>
                                <w:right w:val="none" w:sz="0" w:space="0" w:color="auto"/>
                              </w:divBdr>
                              <w:divsChild>
                                <w:div w:id="1186946487">
                                  <w:marLeft w:val="0"/>
                                  <w:marRight w:val="0"/>
                                  <w:marTop w:val="0"/>
                                  <w:marBottom w:val="0"/>
                                  <w:divBdr>
                                    <w:top w:val="none" w:sz="0" w:space="0" w:color="auto"/>
                                    <w:left w:val="none" w:sz="0" w:space="0" w:color="auto"/>
                                    <w:bottom w:val="none" w:sz="0" w:space="0" w:color="auto"/>
                                    <w:right w:val="none" w:sz="0" w:space="0" w:color="auto"/>
                                  </w:divBdr>
                                </w:div>
                                <w:div w:id="1572882488">
                                  <w:marLeft w:val="0"/>
                                  <w:marRight w:val="0"/>
                                  <w:marTop w:val="0"/>
                                  <w:marBottom w:val="0"/>
                                  <w:divBdr>
                                    <w:top w:val="none" w:sz="0" w:space="0" w:color="auto"/>
                                    <w:left w:val="none" w:sz="0" w:space="0" w:color="auto"/>
                                    <w:bottom w:val="none" w:sz="0" w:space="0" w:color="auto"/>
                                    <w:right w:val="none" w:sz="0" w:space="0" w:color="auto"/>
                                  </w:divBdr>
                                </w:div>
                              </w:divsChild>
                            </w:div>
                            <w:div w:id="1896040841">
                              <w:marLeft w:val="0"/>
                              <w:marRight w:val="0"/>
                              <w:marTop w:val="0"/>
                              <w:marBottom w:val="0"/>
                              <w:divBdr>
                                <w:top w:val="none" w:sz="0" w:space="0" w:color="auto"/>
                                <w:left w:val="none" w:sz="0" w:space="0" w:color="auto"/>
                                <w:bottom w:val="none" w:sz="0" w:space="0" w:color="auto"/>
                                <w:right w:val="none" w:sz="0" w:space="0" w:color="auto"/>
                              </w:divBdr>
                              <w:divsChild>
                                <w:div w:id="825441374">
                                  <w:marLeft w:val="0"/>
                                  <w:marRight w:val="0"/>
                                  <w:marTop w:val="0"/>
                                  <w:marBottom w:val="0"/>
                                  <w:divBdr>
                                    <w:top w:val="none" w:sz="0" w:space="0" w:color="auto"/>
                                    <w:left w:val="none" w:sz="0" w:space="0" w:color="auto"/>
                                    <w:bottom w:val="none" w:sz="0" w:space="0" w:color="auto"/>
                                    <w:right w:val="none" w:sz="0" w:space="0" w:color="auto"/>
                                  </w:divBdr>
                                </w:div>
                              </w:divsChild>
                            </w:div>
                            <w:div w:id="28649741">
                              <w:marLeft w:val="0"/>
                              <w:marRight w:val="0"/>
                              <w:marTop w:val="0"/>
                              <w:marBottom w:val="120"/>
                              <w:divBdr>
                                <w:top w:val="none" w:sz="0" w:space="0" w:color="auto"/>
                                <w:left w:val="none" w:sz="0" w:space="0" w:color="auto"/>
                                <w:bottom w:val="none" w:sz="0" w:space="0" w:color="auto"/>
                                <w:right w:val="none" w:sz="0" w:space="0" w:color="auto"/>
                              </w:divBdr>
                              <w:divsChild>
                                <w:div w:id="430584472">
                                  <w:marLeft w:val="0"/>
                                  <w:marRight w:val="0"/>
                                  <w:marTop w:val="0"/>
                                  <w:marBottom w:val="0"/>
                                  <w:divBdr>
                                    <w:top w:val="none" w:sz="0" w:space="0" w:color="auto"/>
                                    <w:left w:val="none" w:sz="0" w:space="0" w:color="auto"/>
                                    <w:bottom w:val="none" w:sz="0" w:space="0" w:color="auto"/>
                                    <w:right w:val="none" w:sz="0" w:space="0" w:color="auto"/>
                                  </w:divBdr>
                                </w:div>
                              </w:divsChild>
                            </w:div>
                            <w:div w:id="340817974">
                              <w:marLeft w:val="0"/>
                              <w:marRight w:val="0"/>
                              <w:marTop w:val="0"/>
                              <w:marBottom w:val="0"/>
                              <w:divBdr>
                                <w:top w:val="none" w:sz="0" w:space="0" w:color="auto"/>
                                <w:left w:val="none" w:sz="0" w:space="0" w:color="auto"/>
                                <w:bottom w:val="none" w:sz="0" w:space="0" w:color="auto"/>
                                <w:right w:val="none" w:sz="0" w:space="0" w:color="auto"/>
                              </w:divBdr>
                              <w:divsChild>
                                <w:div w:id="2040206251">
                                  <w:marLeft w:val="0"/>
                                  <w:marRight w:val="0"/>
                                  <w:marTop w:val="0"/>
                                  <w:marBottom w:val="0"/>
                                  <w:divBdr>
                                    <w:top w:val="none" w:sz="0" w:space="0" w:color="auto"/>
                                    <w:left w:val="none" w:sz="0" w:space="0" w:color="auto"/>
                                    <w:bottom w:val="none" w:sz="0" w:space="0" w:color="auto"/>
                                    <w:right w:val="none" w:sz="0" w:space="0" w:color="auto"/>
                                  </w:divBdr>
                                </w:div>
                              </w:divsChild>
                            </w:div>
                            <w:div w:id="902982275">
                              <w:marLeft w:val="0"/>
                              <w:marRight w:val="0"/>
                              <w:marTop w:val="0"/>
                              <w:marBottom w:val="120"/>
                              <w:divBdr>
                                <w:top w:val="none" w:sz="0" w:space="0" w:color="auto"/>
                                <w:left w:val="none" w:sz="0" w:space="0" w:color="auto"/>
                                <w:bottom w:val="none" w:sz="0" w:space="0" w:color="auto"/>
                                <w:right w:val="none" w:sz="0" w:space="0" w:color="auto"/>
                              </w:divBdr>
                              <w:divsChild>
                                <w:div w:id="1851214968">
                                  <w:marLeft w:val="0"/>
                                  <w:marRight w:val="0"/>
                                  <w:marTop w:val="0"/>
                                  <w:marBottom w:val="0"/>
                                  <w:divBdr>
                                    <w:top w:val="none" w:sz="0" w:space="0" w:color="auto"/>
                                    <w:left w:val="none" w:sz="0" w:space="0" w:color="auto"/>
                                    <w:bottom w:val="none" w:sz="0" w:space="0" w:color="auto"/>
                                    <w:right w:val="none" w:sz="0" w:space="0" w:color="auto"/>
                                  </w:divBdr>
                                </w:div>
                              </w:divsChild>
                            </w:div>
                            <w:div w:id="1339768159">
                              <w:marLeft w:val="0"/>
                              <w:marRight w:val="0"/>
                              <w:marTop w:val="0"/>
                              <w:marBottom w:val="0"/>
                              <w:divBdr>
                                <w:top w:val="none" w:sz="0" w:space="0" w:color="auto"/>
                                <w:left w:val="none" w:sz="0" w:space="0" w:color="auto"/>
                                <w:bottom w:val="none" w:sz="0" w:space="0" w:color="auto"/>
                                <w:right w:val="none" w:sz="0" w:space="0" w:color="auto"/>
                              </w:divBdr>
                              <w:divsChild>
                                <w:div w:id="974412315">
                                  <w:marLeft w:val="0"/>
                                  <w:marRight w:val="0"/>
                                  <w:marTop w:val="0"/>
                                  <w:marBottom w:val="0"/>
                                  <w:divBdr>
                                    <w:top w:val="none" w:sz="0" w:space="0" w:color="auto"/>
                                    <w:left w:val="none" w:sz="0" w:space="0" w:color="auto"/>
                                    <w:bottom w:val="none" w:sz="0" w:space="0" w:color="auto"/>
                                    <w:right w:val="none" w:sz="0" w:space="0" w:color="auto"/>
                                  </w:divBdr>
                                </w:div>
                              </w:divsChild>
                            </w:div>
                            <w:div w:id="1878620632">
                              <w:marLeft w:val="0"/>
                              <w:marRight w:val="0"/>
                              <w:marTop w:val="0"/>
                              <w:marBottom w:val="120"/>
                              <w:divBdr>
                                <w:top w:val="none" w:sz="0" w:space="0" w:color="auto"/>
                                <w:left w:val="none" w:sz="0" w:space="0" w:color="auto"/>
                                <w:bottom w:val="none" w:sz="0" w:space="0" w:color="auto"/>
                                <w:right w:val="none" w:sz="0" w:space="0" w:color="auto"/>
                              </w:divBdr>
                              <w:divsChild>
                                <w:div w:id="1959334946">
                                  <w:marLeft w:val="0"/>
                                  <w:marRight w:val="0"/>
                                  <w:marTop w:val="0"/>
                                  <w:marBottom w:val="0"/>
                                  <w:divBdr>
                                    <w:top w:val="none" w:sz="0" w:space="0" w:color="auto"/>
                                    <w:left w:val="none" w:sz="0" w:space="0" w:color="auto"/>
                                    <w:bottom w:val="none" w:sz="0" w:space="0" w:color="auto"/>
                                    <w:right w:val="none" w:sz="0" w:space="0" w:color="auto"/>
                                  </w:divBdr>
                                </w:div>
                              </w:divsChild>
                            </w:div>
                            <w:div w:id="1895923680">
                              <w:marLeft w:val="0"/>
                              <w:marRight w:val="0"/>
                              <w:marTop w:val="0"/>
                              <w:marBottom w:val="0"/>
                              <w:divBdr>
                                <w:top w:val="none" w:sz="0" w:space="0" w:color="auto"/>
                                <w:left w:val="none" w:sz="0" w:space="0" w:color="auto"/>
                                <w:bottom w:val="none" w:sz="0" w:space="0" w:color="auto"/>
                                <w:right w:val="none" w:sz="0" w:space="0" w:color="auto"/>
                              </w:divBdr>
                              <w:divsChild>
                                <w:div w:id="2038461264">
                                  <w:marLeft w:val="0"/>
                                  <w:marRight w:val="0"/>
                                  <w:marTop w:val="0"/>
                                  <w:marBottom w:val="0"/>
                                  <w:divBdr>
                                    <w:top w:val="none" w:sz="0" w:space="0" w:color="auto"/>
                                    <w:left w:val="none" w:sz="0" w:space="0" w:color="auto"/>
                                    <w:bottom w:val="none" w:sz="0" w:space="0" w:color="auto"/>
                                    <w:right w:val="none" w:sz="0" w:space="0" w:color="auto"/>
                                  </w:divBdr>
                                </w:div>
                              </w:divsChild>
                            </w:div>
                            <w:div w:id="608851589">
                              <w:marLeft w:val="0"/>
                              <w:marRight w:val="0"/>
                              <w:marTop w:val="0"/>
                              <w:marBottom w:val="120"/>
                              <w:divBdr>
                                <w:top w:val="none" w:sz="0" w:space="0" w:color="auto"/>
                                <w:left w:val="none" w:sz="0" w:space="0" w:color="auto"/>
                                <w:bottom w:val="none" w:sz="0" w:space="0" w:color="auto"/>
                                <w:right w:val="none" w:sz="0" w:space="0" w:color="auto"/>
                              </w:divBdr>
                              <w:divsChild>
                                <w:div w:id="1544439347">
                                  <w:marLeft w:val="0"/>
                                  <w:marRight w:val="0"/>
                                  <w:marTop w:val="0"/>
                                  <w:marBottom w:val="0"/>
                                  <w:divBdr>
                                    <w:top w:val="none" w:sz="0" w:space="0" w:color="auto"/>
                                    <w:left w:val="none" w:sz="0" w:space="0" w:color="auto"/>
                                    <w:bottom w:val="none" w:sz="0" w:space="0" w:color="auto"/>
                                    <w:right w:val="none" w:sz="0" w:space="0" w:color="auto"/>
                                  </w:divBdr>
                                </w:div>
                              </w:divsChild>
                            </w:div>
                            <w:div w:id="219512295">
                              <w:marLeft w:val="0"/>
                              <w:marRight w:val="0"/>
                              <w:marTop w:val="0"/>
                              <w:marBottom w:val="0"/>
                              <w:divBdr>
                                <w:top w:val="none" w:sz="0" w:space="0" w:color="auto"/>
                                <w:left w:val="none" w:sz="0" w:space="0" w:color="auto"/>
                                <w:bottom w:val="none" w:sz="0" w:space="0" w:color="auto"/>
                                <w:right w:val="none" w:sz="0" w:space="0" w:color="auto"/>
                              </w:divBdr>
                              <w:divsChild>
                                <w:div w:id="1460151716">
                                  <w:marLeft w:val="0"/>
                                  <w:marRight w:val="0"/>
                                  <w:marTop w:val="0"/>
                                  <w:marBottom w:val="0"/>
                                  <w:divBdr>
                                    <w:top w:val="none" w:sz="0" w:space="0" w:color="auto"/>
                                    <w:left w:val="none" w:sz="0" w:space="0" w:color="auto"/>
                                    <w:bottom w:val="none" w:sz="0" w:space="0" w:color="auto"/>
                                    <w:right w:val="none" w:sz="0" w:space="0" w:color="auto"/>
                                  </w:divBdr>
                                </w:div>
                              </w:divsChild>
                            </w:div>
                            <w:div w:id="260378718">
                              <w:marLeft w:val="0"/>
                              <w:marRight w:val="0"/>
                              <w:marTop w:val="0"/>
                              <w:marBottom w:val="120"/>
                              <w:divBdr>
                                <w:top w:val="none" w:sz="0" w:space="0" w:color="auto"/>
                                <w:left w:val="none" w:sz="0" w:space="0" w:color="auto"/>
                                <w:bottom w:val="none" w:sz="0" w:space="0" w:color="auto"/>
                                <w:right w:val="none" w:sz="0" w:space="0" w:color="auto"/>
                              </w:divBdr>
                              <w:divsChild>
                                <w:div w:id="617294715">
                                  <w:marLeft w:val="0"/>
                                  <w:marRight w:val="0"/>
                                  <w:marTop w:val="0"/>
                                  <w:marBottom w:val="0"/>
                                  <w:divBdr>
                                    <w:top w:val="none" w:sz="0" w:space="0" w:color="auto"/>
                                    <w:left w:val="none" w:sz="0" w:space="0" w:color="auto"/>
                                    <w:bottom w:val="none" w:sz="0" w:space="0" w:color="auto"/>
                                    <w:right w:val="none" w:sz="0" w:space="0" w:color="auto"/>
                                  </w:divBdr>
                                </w:div>
                              </w:divsChild>
                            </w:div>
                            <w:div w:id="179585899">
                              <w:marLeft w:val="0"/>
                              <w:marRight w:val="0"/>
                              <w:marTop w:val="0"/>
                              <w:marBottom w:val="0"/>
                              <w:divBdr>
                                <w:top w:val="none" w:sz="0" w:space="0" w:color="auto"/>
                                <w:left w:val="none" w:sz="0" w:space="0" w:color="auto"/>
                                <w:bottom w:val="none" w:sz="0" w:space="0" w:color="auto"/>
                                <w:right w:val="none" w:sz="0" w:space="0" w:color="auto"/>
                              </w:divBdr>
                              <w:divsChild>
                                <w:div w:id="1612740303">
                                  <w:marLeft w:val="0"/>
                                  <w:marRight w:val="0"/>
                                  <w:marTop w:val="0"/>
                                  <w:marBottom w:val="0"/>
                                  <w:divBdr>
                                    <w:top w:val="none" w:sz="0" w:space="0" w:color="auto"/>
                                    <w:left w:val="none" w:sz="0" w:space="0" w:color="auto"/>
                                    <w:bottom w:val="none" w:sz="0" w:space="0" w:color="auto"/>
                                    <w:right w:val="none" w:sz="0" w:space="0" w:color="auto"/>
                                  </w:divBdr>
                                </w:div>
                              </w:divsChild>
                            </w:div>
                            <w:div w:id="1524592047">
                              <w:marLeft w:val="0"/>
                              <w:marRight w:val="0"/>
                              <w:marTop w:val="0"/>
                              <w:marBottom w:val="120"/>
                              <w:divBdr>
                                <w:top w:val="none" w:sz="0" w:space="0" w:color="auto"/>
                                <w:left w:val="none" w:sz="0" w:space="0" w:color="auto"/>
                                <w:bottom w:val="none" w:sz="0" w:space="0" w:color="auto"/>
                                <w:right w:val="none" w:sz="0" w:space="0" w:color="auto"/>
                              </w:divBdr>
                              <w:divsChild>
                                <w:div w:id="31686187">
                                  <w:marLeft w:val="0"/>
                                  <w:marRight w:val="0"/>
                                  <w:marTop w:val="0"/>
                                  <w:marBottom w:val="0"/>
                                  <w:divBdr>
                                    <w:top w:val="none" w:sz="0" w:space="0" w:color="auto"/>
                                    <w:left w:val="none" w:sz="0" w:space="0" w:color="auto"/>
                                    <w:bottom w:val="none" w:sz="0" w:space="0" w:color="auto"/>
                                    <w:right w:val="none" w:sz="0" w:space="0" w:color="auto"/>
                                  </w:divBdr>
                                </w:div>
                              </w:divsChild>
                            </w:div>
                            <w:div w:id="264770663">
                              <w:marLeft w:val="0"/>
                              <w:marRight w:val="0"/>
                              <w:marTop w:val="0"/>
                              <w:marBottom w:val="0"/>
                              <w:divBdr>
                                <w:top w:val="none" w:sz="0" w:space="0" w:color="auto"/>
                                <w:left w:val="none" w:sz="0" w:space="0" w:color="auto"/>
                                <w:bottom w:val="none" w:sz="0" w:space="0" w:color="auto"/>
                                <w:right w:val="none" w:sz="0" w:space="0" w:color="auto"/>
                              </w:divBdr>
                              <w:divsChild>
                                <w:div w:id="2033073133">
                                  <w:marLeft w:val="0"/>
                                  <w:marRight w:val="0"/>
                                  <w:marTop w:val="0"/>
                                  <w:marBottom w:val="0"/>
                                  <w:divBdr>
                                    <w:top w:val="none" w:sz="0" w:space="0" w:color="auto"/>
                                    <w:left w:val="none" w:sz="0" w:space="0" w:color="auto"/>
                                    <w:bottom w:val="none" w:sz="0" w:space="0" w:color="auto"/>
                                    <w:right w:val="none" w:sz="0" w:space="0" w:color="auto"/>
                                  </w:divBdr>
                                </w:div>
                              </w:divsChild>
                            </w:div>
                            <w:div w:id="2091806287">
                              <w:marLeft w:val="0"/>
                              <w:marRight w:val="0"/>
                              <w:marTop w:val="0"/>
                              <w:marBottom w:val="120"/>
                              <w:divBdr>
                                <w:top w:val="none" w:sz="0" w:space="0" w:color="auto"/>
                                <w:left w:val="none" w:sz="0" w:space="0" w:color="auto"/>
                                <w:bottom w:val="none" w:sz="0" w:space="0" w:color="auto"/>
                                <w:right w:val="none" w:sz="0" w:space="0" w:color="auto"/>
                              </w:divBdr>
                              <w:divsChild>
                                <w:div w:id="1336153406">
                                  <w:marLeft w:val="0"/>
                                  <w:marRight w:val="0"/>
                                  <w:marTop w:val="0"/>
                                  <w:marBottom w:val="0"/>
                                  <w:divBdr>
                                    <w:top w:val="none" w:sz="0" w:space="0" w:color="auto"/>
                                    <w:left w:val="none" w:sz="0" w:space="0" w:color="auto"/>
                                    <w:bottom w:val="none" w:sz="0" w:space="0" w:color="auto"/>
                                    <w:right w:val="none" w:sz="0" w:space="0" w:color="auto"/>
                                  </w:divBdr>
                                </w:div>
                              </w:divsChild>
                            </w:div>
                            <w:div w:id="1568766453">
                              <w:marLeft w:val="0"/>
                              <w:marRight w:val="0"/>
                              <w:marTop w:val="0"/>
                              <w:marBottom w:val="0"/>
                              <w:divBdr>
                                <w:top w:val="none" w:sz="0" w:space="0" w:color="auto"/>
                                <w:left w:val="none" w:sz="0" w:space="0" w:color="auto"/>
                                <w:bottom w:val="none" w:sz="0" w:space="0" w:color="auto"/>
                                <w:right w:val="none" w:sz="0" w:space="0" w:color="auto"/>
                              </w:divBdr>
                              <w:divsChild>
                                <w:div w:id="1880437239">
                                  <w:marLeft w:val="0"/>
                                  <w:marRight w:val="0"/>
                                  <w:marTop w:val="0"/>
                                  <w:marBottom w:val="0"/>
                                  <w:divBdr>
                                    <w:top w:val="none" w:sz="0" w:space="0" w:color="auto"/>
                                    <w:left w:val="none" w:sz="0" w:space="0" w:color="auto"/>
                                    <w:bottom w:val="none" w:sz="0" w:space="0" w:color="auto"/>
                                    <w:right w:val="none" w:sz="0" w:space="0" w:color="auto"/>
                                  </w:divBdr>
                                </w:div>
                              </w:divsChild>
                            </w:div>
                            <w:div w:id="1524392379">
                              <w:marLeft w:val="0"/>
                              <w:marRight w:val="0"/>
                              <w:marTop w:val="0"/>
                              <w:marBottom w:val="120"/>
                              <w:divBdr>
                                <w:top w:val="none" w:sz="0" w:space="0" w:color="auto"/>
                                <w:left w:val="none" w:sz="0" w:space="0" w:color="auto"/>
                                <w:bottom w:val="none" w:sz="0" w:space="0" w:color="auto"/>
                                <w:right w:val="none" w:sz="0" w:space="0" w:color="auto"/>
                              </w:divBdr>
                              <w:divsChild>
                                <w:div w:id="1642149247">
                                  <w:marLeft w:val="0"/>
                                  <w:marRight w:val="0"/>
                                  <w:marTop w:val="0"/>
                                  <w:marBottom w:val="0"/>
                                  <w:divBdr>
                                    <w:top w:val="none" w:sz="0" w:space="0" w:color="auto"/>
                                    <w:left w:val="none" w:sz="0" w:space="0" w:color="auto"/>
                                    <w:bottom w:val="none" w:sz="0" w:space="0" w:color="auto"/>
                                    <w:right w:val="none" w:sz="0" w:space="0" w:color="auto"/>
                                  </w:divBdr>
                                </w:div>
                              </w:divsChild>
                            </w:div>
                            <w:div w:id="1501113716">
                              <w:marLeft w:val="0"/>
                              <w:marRight w:val="0"/>
                              <w:marTop w:val="0"/>
                              <w:marBottom w:val="0"/>
                              <w:divBdr>
                                <w:top w:val="none" w:sz="0" w:space="0" w:color="auto"/>
                                <w:left w:val="none" w:sz="0" w:space="0" w:color="auto"/>
                                <w:bottom w:val="none" w:sz="0" w:space="0" w:color="auto"/>
                                <w:right w:val="none" w:sz="0" w:space="0" w:color="auto"/>
                              </w:divBdr>
                              <w:divsChild>
                                <w:div w:id="1815372539">
                                  <w:marLeft w:val="0"/>
                                  <w:marRight w:val="0"/>
                                  <w:marTop w:val="0"/>
                                  <w:marBottom w:val="0"/>
                                  <w:divBdr>
                                    <w:top w:val="none" w:sz="0" w:space="0" w:color="auto"/>
                                    <w:left w:val="none" w:sz="0" w:space="0" w:color="auto"/>
                                    <w:bottom w:val="none" w:sz="0" w:space="0" w:color="auto"/>
                                    <w:right w:val="none" w:sz="0" w:space="0" w:color="auto"/>
                                  </w:divBdr>
                                </w:div>
                              </w:divsChild>
                            </w:div>
                            <w:div w:id="963199258">
                              <w:marLeft w:val="0"/>
                              <w:marRight w:val="0"/>
                              <w:marTop w:val="0"/>
                              <w:marBottom w:val="120"/>
                              <w:divBdr>
                                <w:top w:val="none" w:sz="0" w:space="0" w:color="auto"/>
                                <w:left w:val="none" w:sz="0" w:space="0" w:color="auto"/>
                                <w:bottom w:val="none" w:sz="0" w:space="0" w:color="auto"/>
                                <w:right w:val="none" w:sz="0" w:space="0" w:color="auto"/>
                              </w:divBdr>
                              <w:divsChild>
                                <w:div w:id="1355113954">
                                  <w:marLeft w:val="0"/>
                                  <w:marRight w:val="0"/>
                                  <w:marTop w:val="0"/>
                                  <w:marBottom w:val="0"/>
                                  <w:divBdr>
                                    <w:top w:val="none" w:sz="0" w:space="0" w:color="auto"/>
                                    <w:left w:val="none" w:sz="0" w:space="0" w:color="auto"/>
                                    <w:bottom w:val="none" w:sz="0" w:space="0" w:color="auto"/>
                                    <w:right w:val="none" w:sz="0" w:space="0" w:color="auto"/>
                                  </w:divBdr>
                                </w:div>
                              </w:divsChild>
                            </w:div>
                            <w:div w:id="906648774">
                              <w:marLeft w:val="0"/>
                              <w:marRight w:val="0"/>
                              <w:marTop w:val="0"/>
                              <w:marBottom w:val="0"/>
                              <w:divBdr>
                                <w:top w:val="none" w:sz="0" w:space="0" w:color="auto"/>
                                <w:left w:val="none" w:sz="0" w:space="0" w:color="auto"/>
                                <w:bottom w:val="none" w:sz="0" w:space="0" w:color="auto"/>
                                <w:right w:val="none" w:sz="0" w:space="0" w:color="auto"/>
                              </w:divBdr>
                              <w:divsChild>
                                <w:div w:id="330648062">
                                  <w:marLeft w:val="0"/>
                                  <w:marRight w:val="0"/>
                                  <w:marTop w:val="0"/>
                                  <w:marBottom w:val="0"/>
                                  <w:divBdr>
                                    <w:top w:val="none" w:sz="0" w:space="0" w:color="auto"/>
                                    <w:left w:val="none" w:sz="0" w:space="0" w:color="auto"/>
                                    <w:bottom w:val="none" w:sz="0" w:space="0" w:color="auto"/>
                                    <w:right w:val="none" w:sz="0" w:space="0" w:color="auto"/>
                                  </w:divBdr>
                                </w:div>
                              </w:divsChild>
                            </w:div>
                            <w:div w:id="668600328">
                              <w:marLeft w:val="0"/>
                              <w:marRight w:val="0"/>
                              <w:marTop w:val="0"/>
                              <w:marBottom w:val="120"/>
                              <w:divBdr>
                                <w:top w:val="none" w:sz="0" w:space="0" w:color="auto"/>
                                <w:left w:val="none" w:sz="0" w:space="0" w:color="auto"/>
                                <w:bottom w:val="none" w:sz="0" w:space="0" w:color="auto"/>
                                <w:right w:val="none" w:sz="0" w:space="0" w:color="auto"/>
                              </w:divBdr>
                              <w:divsChild>
                                <w:div w:id="1246501113">
                                  <w:marLeft w:val="0"/>
                                  <w:marRight w:val="0"/>
                                  <w:marTop w:val="0"/>
                                  <w:marBottom w:val="0"/>
                                  <w:divBdr>
                                    <w:top w:val="none" w:sz="0" w:space="0" w:color="auto"/>
                                    <w:left w:val="none" w:sz="0" w:space="0" w:color="auto"/>
                                    <w:bottom w:val="none" w:sz="0" w:space="0" w:color="auto"/>
                                    <w:right w:val="none" w:sz="0" w:space="0" w:color="auto"/>
                                  </w:divBdr>
                                </w:div>
                              </w:divsChild>
                            </w:div>
                            <w:div w:id="1473786847">
                              <w:marLeft w:val="0"/>
                              <w:marRight w:val="0"/>
                              <w:marTop w:val="0"/>
                              <w:marBottom w:val="0"/>
                              <w:divBdr>
                                <w:top w:val="none" w:sz="0" w:space="0" w:color="auto"/>
                                <w:left w:val="none" w:sz="0" w:space="0" w:color="auto"/>
                                <w:bottom w:val="none" w:sz="0" w:space="0" w:color="auto"/>
                                <w:right w:val="none" w:sz="0" w:space="0" w:color="auto"/>
                              </w:divBdr>
                              <w:divsChild>
                                <w:div w:id="603417476">
                                  <w:marLeft w:val="0"/>
                                  <w:marRight w:val="0"/>
                                  <w:marTop w:val="0"/>
                                  <w:marBottom w:val="0"/>
                                  <w:divBdr>
                                    <w:top w:val="none" w:sz="0" w:space="0" w:color="auto"/>
                                    <w:left w:val="none" w:sz="0" w:space="0" w:color="auto"/>
                                    <w:bottom w:val="none" w:sz="0" w:space="0" w:color="auto"/>
                                    <w:right w:val="none" w:sz="0" w:space="0" w:color="auto"/>
                                  </w:divBdr>
                                </w:div>
                              </w:divsChild>
                            </w:div>
                            <w:div w:id="1014499368">
                              <w:marLeft w:val="0"/>
                              <w:marRight w:val="0"/>
                              <w:marTop w:val="0"/>
                              <w:marBottom w:val="120"/>
                              <w:divBdr>
                                <w:top w:val="none" w:sz="0" w:space="0" w:color="auto"/>
                                <w:left w:val="none" w:sz="0" w:space="0" w:color="auto"/>
                                <w:bottom w:val="none" w:sz="0" w:space="0" w:color="auto"/>
                                <w:right w:val="none" w:sz="0" w:space="0" w:color="auto"/>
                              </w:divBdr>
                              <w:divsChild>
                                <w:div w:id="163084698">
                                  <w:marLeft w:val="0"/>
                                  <w:marRight w:val="0"/>
                                  <w:marTop w:val="0"/>
                                  <w:marBottom w:val="0"/>
                                  <w:divBdr>
                                    <w:top w:val="none" w:sz="0" w:space="0" w:color="auto"/>
                                    <w:left w:val="none" w:sz="0" w:space="0" w:color="auto"/>
                                    <w:bottom w:val="none" w:sz="0" w:space="0" w:color="auto"/>
                                    <w:right w:val="none" w:sz="0" w:space="0" w:color="auto"/>
                                  </w:divBdr>
                                </w:div>
                              </w:divsChild>
                            </w:div>
                            <w:div w:id="1529179716">
                              <w:marLeft w:val="0"/>
                              <w:marRight w:val="0"/>
                              <w:marTop w:val="0"/>
                              <w:marBottom w:val="0"/>
                              <w:divBdr>
                                <w:top w:val="none" w:sz="0" w:space="0" w:color="auto"/>
                                <w:left w:val="none" w:sz="0" w:space="0" w:color="auto"/>
                                <w:bottom w:val="none" w:sz="0" w:space="0" w:color="auto"/>
                                <w:right w:val="none" w:sz="0" w:space="0" w:color="auto"/>
                              </w:divBdr>
                              <w:divsChild>
                                <w:div w:id="1652824789">
                                  <w:marLeft w:val="0"/>
                                  <w:marRight w:val="0"/>
                                  <w:marTop w:val="0"/>
                                  <w:marBottom w:val="0"/>
                                  <w:divBdr>
                                    <w:top w:val="none" w:sz="0" w:space="0" w:color="auto"/>
                                    <w:left w:val="none" w:sz="0" w:space="0" w:color="auto"/>
                                    <w:bottom w:val="none" w:sz="0" w:space="0" w:color="auto"/>
                                    <w:right w:val="none" w:sz="0" w:space="0" w:color="auto"/>
                                  </w:divBdr>
                                </w:div>
                              </w:divsChild>
                            </w:div>
                            <w:div w:id="1721593163">
                              <w:marLeft w:val="0"/>
                              <w:marRight w:val="0"/>
                              <w:marTop w:val="0"/>
                              <w:marBottom w:val="120"/>
                              <w:divBdr>
                                <w:top w:val="none" w:sz="0" w:space="0" w:color="auto"/>
                                <w:left w:val="none" w:sz="0" w:space="0" w:color="auto"/>
                                <w:bottom w:val="none" w:sz="0" w:space="0" w:color="auto"/>
                                <w:right w:val="none" w:sz="0" w:space="0" w:color="auto"/>
                              </w:divBdr>
                              <w:divsChild>
                                <w:div w:id="1566791405">
                                  <w:marLeft w:val="0"/>
                                  <w:marRight w:val="0"/>
                                  <w:marTop w:val="0"/>
                                  <w:marBottom w:val="0"/>
                                  <w:divBdr>
                                    <w:top w:val="none" w:sz="0" w:space="0" w:color="auto"/>
                                    <w:left w:val="none" w:sz="0" w:space="0" w:color="auto"/>
                                    <w:bottom w:val="none" w:sz="0" w:space="0" w:color="auto"/>
                                    <w:right w:val="none" w:sz="0" w:space="0" w:color="auto"/>
                                  </w:divBdr>
                                </w:div>
                              </w:divsChild>
                            </w:div>
                            <w:div w:id="1398281982">
                              <w:marLeft w:val="0"/>
                              <w:marRight w:val="0"/>
                              <w:marTop w:val="0"/>
                              <w:marBottom w:val="0"/>
                              <w:divBdr>
                                <w:top w:val="none" w:sz="0" w:space="0" w:color="auto"/>
                                <w:left w:val="none" w:sz="0" w:space="0" w:color="auto"/>
                                <w:bottom w:val="none" w:sz="0" w:space="0" w:color="auto"/>
                                <w:right w:val="none" w:sz="0" w:space="0" w:color="auto"/>
                              </w:divBdr>
                              <w:divsChild>
                                <w:div w:id="1834759147">
                                  <w:marLeft w:val="0"/>
                                  <w:marRight w:val="0"/>
                                  <w:marTop w:val="0"/>
                                  <w:marBottom w:val="0"/>
                                  <w:divBdr>
                                    <w:top w:val="none" w:sz="0" w:space="0" w:color="auto"/>
                                    <w:left w:val="none" w:sz="0" w:space="0" w:color="auto"/>
                                    <w:bottom w:val="none" w:sz="0" w:space="0" w:color="auto"/>
                                    <w:right w:val="none" w:sz="0" w:space="0" w:color="auto"/>
                                  </w:divBdr>
                                </w:div>
                              </w:divsChild>
                            </w:div>
                            <w:div w:id="1322464068">
                              <w:marLeft w:val="0"/>
                              <w:marRight w:val="0"/>
                              <w:marTop w:val="0"/>
                              <w:marBottom w:val="120"/>
                              <w:divBdr>
                                <w:top w:val="none" w:sz="0" w:space="0" w:color="auto"/>
                                <w:left w:val="none" w:sz="0" w:space="0" w:color="auto"/>
                                <w:bottom w:val="none" w:sz="0" w:space="0" w:color="auto"/>
                                <w:right w:val="none" w:sz="0" w:space="0" w:color="auto"/>
                              </w:divBdr>
                              <w:divsChild>
                                <w:div w:id="756442952">
                                  <w:marLeft w:val="0"/>
                                  <w:marRight w:val="0"/>
                                  <w:marTop w:val="0"/>
                                  <w:marBottom w:val="0"/>
                                  <w:divBdr>
                                    <w:top w:val="none" w:sz="0" w:space="0" w:color="auto"/>
                                    <w:left w:val="none" w:sz="0" w:space="0" w:color="auto"/>
                                    <w:bottom w:val="none" w:sz="0" w:space="0" w:color="auto"/>
                                    <w:right w:val="none" w:sz="0" w:space="0" w:color="auto"/>
                                  </w:divBdr>
                                </w:div>
                              </w:divsChild>
                            </w:div>
                            <w:div w:id="1776898674">
                              <w:marLeft w:val="0"/>
                              <w:marRight w:val="0"/>
                              <w:marTop w:val="0"/>
                              <w:marBottom w:val="0"/>
                              <w:divBdr>
                                <w:top w:val="none" w:sz="0" w:space="0" w:color="auto"/>
                                <w:left w:val="none" w:sz="0" w:space="0" w:color="auto"/>
                                <w:bottom w:val="none" w:sz="0" w:space="0" w:color="auto"/>
                                <w:right w:val="none" w:sz="0" w:space="0" w:color="auto"/>
                              </w:divBdr>
                              <w:divsChild>
                                <w:div w:id="1398161939">
                                  <w:marLeft w:val="0"/>
                                  <w:marRight w:val="0"/>
                                  <w:marTop w:val="0"/>
                                  <w:marBottom w:val="0"/>
                                  <w:divBdr>
                                    <w:top w:val="none" w:sz="0" w:space="0" w:color="auto"/>
                                    <w:left w:val="none" w:sz="0" w:space="0" w:color="auto"/>
                                    <w:bottom w:val="none" w:sz="0" w:space="0" w:color="auto"/>
                                    <w:right w:val="none" w:sz="0" w:space="0" w:color="auto"/>
                                  </w:divBdr>
                                </w:div>
                              </w:divsChild>
                            </w:div>
                            <w:div w:id="1097025378">
                              <w:marLeft w:val="0"/>
                              <w:marRight w:val="0"/>
                              <w:marTop w:val="0"/>
                              <w:marBottom w:val="120"/>
                              <w:divBdr>
                                <w:top w:val="none" w:sz="0" w:space="0" w:color="auto"/>
                                <w:left w:val="none" w:sz="0" w:space="0" w:color="auto"/>
                                <w:bottom w:val="none" w:sz="0" w:space="0" w:color="auto"/>
                                <w:right w:val="none" w:sz="0" w:space="0" w:color="auto"/>
                              </w:divBdr>
                              <w:divsChild>
                                <w:div w:id="188058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8757044">
      <w:bodyDiv w:val="1"/>
      <w:marLeft w:val="0"/>
      <w:marRight w:val="0"/>
      <w:marTop w:val="0"/>
      <w:marBottom w:val="0"/>
      <w:divBdr>
        <w:top w:val="none" w:sz="0" w:space="0" w:color="auto"/>
        <w:left w:val="none" w:sz="0" w:space="0" w:color="auto"/>
        <w:bottom w:val="none" w:sz="0" w:space="0" w:color="auto"/>
        <w:right w:val="none" w:sz="0" w:space="0" w:color="auto"/>
      </w:divBdr>
      <w:divsChild>
        <w:div w:id="1065421432">
          <w:marLeft w:val="0"/>
          <w:marRight w:val="-45"/>
          <w:marTop w:val="0"/>
          <w:marBottom w:val="0"/>
          <w:divBdr>
            <w:top w:val="none" w:sz="0" w:space="0" w:color="auto"/>
            <w:left w:val="none" w:sz="0" w:space="0" w:color="auto"/>
            <w:bottom w:val="none" w:sz="0" w:space="0" w:color="auto"/>
            <w:right w:val="none" w:sz="0" w:space="0" w:color="auto"/>
          </w:divBdr>
          <w:divsChild>
            <w:div w:id="1322125181">
              <w:marLeft w:val="0"/>
              <w:marRight w:val="0"/>
              <w:marTop w:val="0"/>
              <w:marBottom w:val="0"/>
              <w:divBdr>
                <w:top w:val="none" w:sz="0" w:space="0" w:color="auto"/>
                <w:left w:val="none" w:sz="0" w:space="0" w:color="auto"/>
                <w:bottom w:val="none" w:sz="0" w:space="0" w:color="auto"/>
                <w:right w:val="none" w:sz="0" w:space="0" w:color="auto"/>
              </w:divBdr>
              <w:divsChild>
                <w:div w:id="1828083150">
                  <w:marLeft w:val="0"/>
                  <w:marRight w:val="0"/>
                  <w:marTop w:val="0"/>
                  <w:marBottom w:val="0"/>
                  <w:divBdr>
                    <w:top w:val="none" w:sz="0" w:space="0" w:color="auto"/>
                    <w:left w:val="none" w:sz="0" w:space="0" w:color="auto"/>
                    <w:bottom w:val="none" w:sz="0" w:space="0" w:color="auto"/>
                    <w:right w:val="none" w:sz="0" w:space="0" w:color="auto"/>
                  </w:divBdr>
                  <w:divsChild>
                    <w:div w:id="1436290559">
                      <w:marLeft w:val="0"/>
                      <w:marRight w:val="0"/>
                      <w:marTop w:val="0"/>
                      <w:marBottom w:val="0"/>
                      <w:divBdr>
                        <w:top w:val="none" w:sz="0" w:space="0" w:color="auto"/>
                        <w:left w:val="none" w:sz="0" w:space="0" w:color="auto"/>
                        <w:bottom w:val="none" w:sz="0" w:space="0" w:color="auto"/>
                        <w:right w:val="none" w:sz="0" w:space="0" w:color="auto"/>
                      </w:divBdr>
                      <w:divsChild>
                        <w:div w:id="726611550">
                          <w:marLeft w:val="0"/>
                          <w:marRight w:val="0"/>
                          <w:marTop w:val="0"/>
                          <w:marBottom w:val="0"/>
                          <w:divBdr>
                            <w:top w:val="none" w:sz="0" w:space="0" w:color="auto"/>
                            <w:left w:val="none" w:sz="0" w:space="0" w:color="auto"/>
                            <w:bottom w:val="none" w:sz="0" w:space="0" w:color="auto"/>
                            <w:right w:val="none" w:sz="0" w:space="0" w:color="auto"/>
                          </w:divBdr>
                          <w:divsChild>
                            <w:div w:id="1167020176">
                              <w:marLeft w:val="0"/>
                              <w:marRight w:val="0"/>
                              <w:marTop w:val="0"/>
                              <w:marBottom w:val="0"/>
                              <w:divBdr>
                                <w:top w:val="none" w:sz="0" w:space="0" w:color="auto"/>
                                <w:left w:val="none" w:sz="0" w:space="0" w:color="auto"/>
                                <w:bottom w:val="none" w:sz="0" w:space="0" w:color="auto"/>
                                <w:right w:val="none" w:sz="0" w:space="0" w:color="auto"/>
                              </w:divBdr>
                            </w:div>
                            <w:div w:id="1274940065">
                              <w:marLeft w:val="0"/>
                              <w:marRight w:val="0"/>
                              <w:marTop w:val="75"/>
                              <w:marBottom w:val="0"/>
                              <w:divBdr>
                                <w:top w:val="none" w:sz="0" w:space="0" w:color="auto"/>
                                <w:left w:val="none" w:sz="0" w:space="0" w:color="auto"/>
                                <w:bottom w:val="none" w:sz="0" w:space="0" w:color="auto"/>
                                <w:right w:val="none" w:sz="0" w:space="0" w:color="auto"/>
                              </w:divBdr>
                            </w:div>
                            <w:div w:id="2119985990">
                              <w:marLeft w:val="0"/>
                              <w:marRight w:val="0"/>
                              <w:marTop w:val="0"/>
                              <w:marBottom w:val="0"/>
                              <w:divBdr>
                                <w:top w:val="none" w:sz="0" w:space="0" w:color="auto"/>
                                <w:left w:val="none" w:sz="0" w:space="0" w:color="auto"/>
                                <w:bottom w:val="none" w:sz="0" w:space="0" w:color="auto"/>
                                <w:right w:val="none" w:sz="0" w:space="0" w:color="auto"/>
                              </w:divBdr>
                              <w:divsChild>
                                <w:div w:id="1016888322">
                                  <w:marLeft w:val="0"/>
                                  <w:marRight w:val="0"/>
                                  <w:marTop w:val="0"/>
                                  <w:marBottom w:val="0"/>
                                  <w:divBdr>
                                    <w:top w:val="none" w:sz="0" w:space="0" w:color="auto"/>
                                    <w:left w:val="none" w:sz="0" w:space="0" w:color="auto"/>
                                    <w:bottom w:val="none" w:sz="0" w:space="0" w:color="auto"/>
                                    <w:right w:val="none" w:sz="0" w:space="0" w:color="auto"/>
                                  </w:divBdr>
                                </w:div>
                              </w:divsChild>
                            </w:div>
                            <w:div w:id="244265897">
                              <w:marLeft w:val="0"/>
                              <w:marRight w:val="0"/>
                              <w:marTop w:val="0"/>
                              <w:marBottom w:val="0"/>
                              <w:divBdr>
                                <w:top w:val="none" w:sz="0" w:space="0" w:color="auto"/>
                                <w:left w:val="none" w:sz="0" w:space="0" w:color="auto"/>
                                <w:bottom w:val="none" w:sz="0" w:space="0" w:color="auto"/>
                                <w:right w:val="none" w:sz="0" w:space="0" w:color="auto"/>
                              </w:divBdr>
                            </w:div>
                            <w:div w:id="1650745005">
                              <w:marLeft w:val="0"/>
                              <w:marRight w:val="0"/>
                              <w:marTop w:val="0"/>
                              <w:marBottom w:val="0"/>
                              <w:divBdr>
                                <w:top w:val="none" w:sz="0" w:space="0" w:color="auto"/>
                                <w:left w:val="none" w:sz="0" w:space="0" w:color="auto"/>
                                <w:bottom w:val="none" w:sz="0" w:space="0" w:color="auto"/>
                                <w:right w:val="none" w:sz="0" w:space="0" w:color="auto"/>
                              </w:divBdr>
                            </w:div>
                            <w:div w:id="837620747">
                              <w:marLeft w:val="0"/>
                              <w:marRight w:val="0"/>
                              <w:marTop w:val="0"/>
                              <w:marBottom w:val="0"/>
                              <w:divBdr>
                                <w:top w:val="none" w:sz="0" w:space="0" w:color="auto"/>
                                <w:left w:val="none" w:sz="0" w:space="0" w:color="auto"/>
                                <w:bottom w:val="none" w:sz="0" w:space="0" w:color="auto"/>
                                <w:right w:val="none" w:sz="0" w:space="0" w:color="auto"/>
                              </w:divBdr>
                            </w:div>
                            <w:div w:id="1711998316">
                              <w:marLeft w:val="0"/>
                              <w:marRight w:val="0"/>
                              <w:marTop w:val="0"/>
                              <w:marBottom w:val="0"/>
                              <w:divBdr>
                                <w:top w:val="none" w:sz="0" w:space="0" w:color="auto"/>
                                <w:left w:val="none" w:sz="0" w:space="0" w:color="auto"/>
                                <w:bottom w:val="none" w:sz="0" w:space="0" w:color="auto"/>
                                <w:right w:val="none" w:sz="0" w:space="0" w:color="auto"/>
                              </w:divBdr>
                            </w:div>
                            <w:div w:id="468281115">
                              <w:marLeft w:val="0"/>
                              <w:marRight w:val="0"/>
                              <w:marTop w:val="0"/>
                              <w:marBottom w:val="0"/>
                              <w:divBdr>
                                <w:top w:val="none" w:sz="0" w:space="0" w:color="auto"/>
                                <w:left w:val="none" w:sz="0" w:space="0" w:color="auto"/>
                                <w:bottom w:val="none" w:sz="0" w:space="0" w:color="auto"/>
                                <w:right w:val="none" w:sz="0" w:space="0" w:color="auto"/>
                              </w:divBdr>
                            </w:div>
                            <w:div w:id="299845147">
                              <w:marLeft w:val="0"/>
                              <w:marRight w:val="0"/>
                              <w:marTop w:val="0"/>
                              <w:marBottom w:val="0"/>
                              <w:divBdr>
                                <w:top w:val="none" w:sz="0" w:space="0" w:color="auto"/>
                                <w:left w:val="none" w:sz="0" w:space="0" w:color="auto"/>
                                <w:bottom w:val="none" w:sz="0" w:space="0" w:color="auto"/>
                                <w:right w:val="none" w:sz="0" w:space="0" w:color="auto"/>
                              </w:divBdr>
                            </w:div>
                            <w:div w:id="158926768">
                              <w:marLeft w:val="0"/>
                              <w:marRight w:val="0"/>
                              <w:marTop w:val="0"/>
                              <w:marBottom w:val="0"/>
                              <w:divBdr>
                                <w:top w:val="none" w:sz="0" w:space="0" w:color="auto"/>
                                <w:left w:val="none" w:sz="0" w:space="0" w:color="auto"/>
                                <w:bottom w:val="none" w:sz="0" w:space="0" w:color="auto"/>
                                <w:right w:val="none" w:sz="0" w:space="0" w:color="auto"/>
                              </w:divBdr>
                            </w:div>
                            <w:div w:id="1931700289">
                              <w:marLeft w:val="0"/>
                              <w:marRight w:val="0"/>
                              <w:marTop w:val="0"/>
                              <w:marBottom w:val="0"/>
                              <w:divBdr>
                                <w:top w:val="none" w:sz="0" w:space="0" w:color="auto"/>
                                <w:left w:val="none" w:sz="0" w:space="0" w:color="auto"/>
                                <w:bottom w:val="none" w:sz="0" w:space="0" w:color="auto"/>
                                <w:right w:val="none" w:sz="0" w:space="0" w:color="auto"/>
                              </w:divBdr>
                            </w:div>
                            <w:div w:id="982346587">
                              <w:marLeft w:val="0"/>
                              <w:marRight w:val="0"/>
                              <w:marTop w:val="0"/>
                              <w:marBottom w:val="0"/>
                              <w:divBdr>
                                <w:top w:val="none" w:sz="0" w:space="0" w:color="auto"/>
                                <w:left w:val="none" w:sz="0" w:space="0" w:color="auto"/>
                                <w:bottom w:val="none" w:sz="0" w:space="0" w:color="auto"/>
                                <w:right w:val="none" w:sz="0" w:space="0" w:color="auto"/>
                              </w:divBdr>
                            </w:div>
                            <w:div w:id="735128146">
                              <w:marLeft w:val="0"/>
                              <w:marRight w:val="0"/>
                              <w:marTop w:val="0"/>
                              <w:marBottom w:val="0"/>
                              <w:divBdr>
                                <w:top w:val="none" w:sz="0" w:space="0" w:color="auto"/>
                                <w:left w:val="none" w:sz="0" w:space="0" w:color="auto"/>
                                <w:bottom w:val="none" w:sz="0" w:space="0" w:color="auto"/>
                                <w:right w:val="none" w:sz="0" w:space="0" w:color="auto"/>
                              </w:divBdr>
                            </w:div>
                            <w:div w:id="571547587">
                              <w:marLeft w:val="0"/>
                              <w:marRight w:val="0"/>
                              <w:marTop w:val="0"/>
                              <w:marBottom w:val="0"/>
                              <w:divBdr>
                                <w:top w:val="none" w:sz="0" w:space="0" w:color="auto"/>
                                <w:left w:val="none" w:sz="0" w:space="0" w:color="auto"/>
                                <w:bottom w:val="none" w:sz="0" w:space="0" w:color="auto"/>
                                <w:right w:val="none" w:sz="0" w:space="0" w:color="auto"/>
                              </w:divBdr>
                            </w:div>
                            <w:div w:id="81802807">
                              <w:marLeft w:val="0"/>
                              <w:marRight w:val="0"/>
                              <w:marTop w:val="0"/>
                              <w:marBottom w:val="0"/>
                              <w:divBdr>
                                <w:top w:val="none" w:sz="0" w:space="0" w:color="auto"/>
                                <w:left w:val="none" w:sz="0" w:space="0" w:color="auto"/>
                                <w:bottom w:val="none" w:sz="0" w:space="0" w:color="auto"/>
                                <w:right w:val="none" w:sz="0" w:space="0" w:color="auto"/>
                              </w:divBdr>
                            </w:div>
                            <w:div w:id="1866941953">
                              <w:marLeft w:val="0"/>
                              <w:marRight w:val="0"/>
                              <w:marTop w:val="0"/>
                              <w:marBottom w:val="0"/>
                              <w:divBdr>
                                <w:top w:val="none" w:sz="0" w:space="0" w:color="auto"/>
                                <w:left w:val="none" w:sz="0" w:space="0" w:color="auto"/>
                                <w:bottom w:val="none" w:sz="0" w:space="0" w:color="auto"/>
                                <w:right w:val="none" w:sz="0" w:space="0" w:color="auto"/>
                              </w:divBdr>
                            </w:div>
                            <w:div w:id="790174132">
                              <w:marLeft w:val="0"/>
                              <w:marRight w:val="0"/>
                              <w:marTop w:val="0"/>
                              <w:marBottom w:val="0"/>
                              <w:divBdr>
                                <w:top w:val="none" w:sz="0" w:space="0" w:color="auto"/>
                                <w:left w:val="none" w:sz="0" w:space="0" w:color="auto"/>
                                <w:bottom w:val="none" w:sz="0" w:space="0" w:color="auto"/>
                                <w:right w:val="none" w:sz="0" w:space="0" w:color="auto"/>
                              </w:divBdr>
                            </w:div>
                            <w:div w:id="478571896">
                              <w:marLeft w:val="0"/>
                              <w:marRight w:val="0"/>
                              <w:marTop w:val="0"/>
                              <w:marBottom w:val="0"/>
                              <w:divBdr>
                                <w:top w:val="none" w:sz="0" w:space="0" w:color="auto"/>
                                <w:left w:val="none" w:sz="0" w:space="0" w:color="auto"/>
                                <w:bottom w:val="none" w:sz="0" w:space="0" w:color="auto"/>
                                <w:right w:val="none" w:sz="0" w:space="0" w:color="auto"/>
                              </w:divBdr>
                            </w:div>
                            <w:div w:id="1237745284">
                              <w:marLeft w:val="0"/>
                              <w:marRight w:val="0"/>
                              <w:marTop w:val="0"/>
                              <w:marBottom w:val="0"/>
                              <w:divBdr>
                                <w:top w:val="none" w:sz="0" w:space="0" w:color="auto"/>
                                <w:left w:val="none" w:sz="0" w:space="0" w:color="auto"/>
                                <w:bottom w:val="none" w:sz="0" w:space="0" w:color="auto"/>
                                <w:right w:val="none" w:sz="0" w:space="0" w:color="auto"/>
                              </w:divBdr>
                            </w:div>
                            <w:div w:id="1271472931">
                              <w:marLeft w:val="0"/>
                              <w:marRight w:val="0"/>
                              <w:marTop w:val="0"/>
                              <w:marBottom w:val="0"/>
                              <w:divBdr>
                                <w:top w:val="none" w:sz="0" w:space="0" w:color="auto"/>
                                <w:left w:val="none" w:sz="0" w:space="0" w:color="auto"/>
                                <w:bottom w:val="none" w:sz="0" w:space="0" w:color="auto"/>
                                <w:right w:val="none" w:sz="0" w:space="0" w:color="auto"/>
                              </w:divBdr>
                            </w:div>
                            <w:div w:id="1999457977">
                              <w:marLeft w:val="0"/>
                              <w:marRight w:val="0"/>
                              <w:marTop w:val="0"/>
                              <w:marBottom w:val="0"/>
                              <w:divBdr>
                                <w:top w:val="none" w:sz="0" w:space="0" w:color="auto"/>
                                <w:left w:val="none" w:sz="0" w:space="0" w:color="auto"/>
                                <w:bottom w:val="none" w:sz="0" w:space="0" w:color="auto"/>
                                <w:right w:val="none" w:sz="0" w:space="0" w:color="auto"/>
                              </w:divBdr>
                            </w:div>
                            <w:div w:id="1100881426">
                              <w:marLeft w:val="0"/>
                              <w:marRight w:val="0"/>
                              <w:marTop w:val="0"/>
                              <w:marBottom w:val="0"/>
                              <w:divBdr>
                                <w:top w:val="none" w:sz="0" w:space="0" w:color="auto"/>
                                <w:left w:val="none" w:sz="0" w:space="0" w:color="auto"/>
                                <w:bottom w:val="none" w:sz="0" w:space="0" w:color="auto"/>
                                <w:right w:val="none" w:sz="0" w:space="0" w:color="auto"/>
                              </w:divBdr>
                            </w:div>
                            <w:div w:id="777674217">
                              <w:marLeft w:val="0"/>
                              <w:marRight w:val="0"/>
                              <w:marTop w:val="0"/>
                              <w:marBottom w:val="0"/>
                              <w:divBdr>
                                <w:top w:val="none" w:sz="0" w:space="0" w:color="auto"/>
                                <w:left w:val="none" w:sz="0" w:space="0" w:color="auto"/>
                                <w:bottom w:val="none" w:sz="0" w:space="0" w:color="auto"/>
                                <w:right w:val="none" w:sz="0" w:space="0" w:color="auto"/>
                              </w:divBdr>
                            </w:div>
                            <w:div w:id="1606843361">
                              <w:marLeft w:val="0"/>
                              <w:marRight w:val="0"/>
                              <w:marTop w:val="0"/>
                              <w:marBottom w:val="0"/>
                              <w:divBdr>
                                <w:top w:val="none" w:sz="0" w:space="0" w:color="auto"/>
                                <w:left w:val="none" w:sz="0" w:space="0" w:color="auto"/>
                                <w:bottom w:val="none" w:sz="0" w:space="0" w:color="auto"/>
                                <w:right w:val="none" w:sz="0" w:space="0" w:color="auto"/>
                              </w:divBdr>
                            </w:div>
                            <w:div w:id="72708772">
                              <w:marLeft w:val="0"/>
                              <w:marRight w:val="0"/>
                              <w:marTop w:val="0"/>
                              <w:marBottom w:val="0"/>
                              <w:divBdr>
                                <w:top w:val="none" w:sz="0" w:space="0" w:color="auto"/>
                                <w:left w:val="none" w:sz="0" w:space="0" w:color="auto"/>
                                <w:bottom w:val="none" w:sz="0" w:space="0" w:color="auto"/>
                                <w:right w:val="none" w:sz="0" w:space="0" w:color="auto"/>
                              </w:divBdr>
                            </w:div>
                            <w:div w:id="89489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427952">
          <w:marLeft w:val="0"/>
          <w:marRight w:val="0"/>
          <w:marTop w:val="75"/>
          <w:marBottom w:val="0"/>
          <w:divBdr>
            <w:top w:val="none" w:sz="0" w:space="0" w:color="auto"/>
            <w:left w:val="none" w:sz="0" w:space="0" w:color="auto"/>
            <w:bottom w:val="none" w:sz="0" w:space="0" w:color="auto"/>
            <w:right w:val="none" w:sz="0" w:space="0" w:color="auto"/>
          </w:divBdr>
        </w:div>
        <w:div w:id="1314605332">
          <w:marLeft w:val="0"/>
          <w:marRight w:val="0"/>
          <w:marTop w:val="75"/>
          <w:marBottom w:val="75"/>
          <w:divBdr>
            <w:top w:val="none" w:sz="0" w:space="0" w:color="auto"/>
            <w:left w:val="none" w:sz="0" w:space="0" w:color="auto"/>
            <w:bottom w:val="none" w:sz="0" w:space="0" w:color="auto"/>
            <w:right w:val="none" w:sz="0" w:space="0" w:color="auto"/>
          </w:divBdr>
        </w:div>
        <w:div w:id="390930236">
          <w:marLeft w:val="0"/>
          <w:marRight w:val="0"/>
          <w:marTop w:val="0"/>
          <w:marBottom w:val="0"/>
          <w:divBdr>
            <w:top w:val="none" w:sz="0" w:space="0" w:color="auto"/>
            <w:left w:val="none" w:sz="0" w:space="0" w:color="auto"/>
            <w:bottom w:val="none" w:sz="0" w:space="0" w:color="auto"/>
            <w:right w:val="none" w:sz="0" w:space="0" w:color="auto"/>
          </w:divBdr>
          <w:divsChild>
            <w:div w:id="319433144">
              <w:marLeft w:val="0"/>
              <w:marRight w:val="0"/>
              <w:marTop w:val="0"/>
              <w:marBottom w:val="0"/>
              <w:divBdr>
                <w:top w:val="none" w:sz="0" w:space="0" w:color="auto"/>
                <w:left w:val="none" w:sz="0" w:space="0" w:color="auto"/>
                <w:bottom w:val="none" w:sz="0" w:space="0" w:color="auto"/>
                <w:right w:val="none" w:sz="0" w:space="0" w:color="auto"/>
              </w:divBdr>
            </w:div>
          </w:divsChild>
        </w:div>
        <w:div w:id="1242324965">
          <w:marLeft w:val="450"/>
          <w:marRight w:val="0"/>
          <w:marTop w:val="75"/>
          <w:marBottom w:val="75"/>
          <w:divBdr>
            <w:top w:val="none" w:sz="0" w:space="0" w:color="auto"/>
            <w:left w:val="none" w:sz="0" w:space="0" w:color="auto"/>
            <w:bottom w:val="none" w:sz="0" w:space="0" w:color="auto"/>
            <w:right w:val="none" w:sz="0" w:space="0" w:color="auto"/>
          </w:divBdr>
        </w:div>
        <w:div w:id="1841774313">
          <w:marLeft w:val="450"/>
          <w:marRight w:val="0"/>
          <w:marTop w:val="75"/>
          <w:marBottom w:val="75"/>
          <w:divBdr>
            <w:top w:val="none" w:sz="0" w:space="0" w:color="auto"/>
            <w:left w:val="none" w:sz="0" w:space="0" w:color="auto"/>
            <w:bottom w:val="none" w:sz="0" w:space="0" w:color="auto"/>
            <w:right w:val="none" w:sz="0" w:space="0" w:color="auto"/>
          </w:divBdr>
        </w:div>
      </w:divsChild>
    </w:div>
    <w:div w:id="254287209">
      <w:bodyDiv w:val="1"/>
      <w:marLeft w:val="0"/>
      <w:marRight w:val="0"/>
      <w:marTop w:val="0"/>
      <w:marBottom w:val="0"/>
      <w:divBdr>
        <w:top w:val="none" w:sz="0" w:space="0" w:color="auto"/>
        <w:left w:val="none" w:sz="0" w:space="0" w:color="auto"/>
        <w:bottom w:val="none" w:sz="0" w:space="0" w:color="auto"/>
        <w:right w:val="none" w:sz="0" w:space="0" w:color="auto"/>
      </w:divBdr>
      <w:divsChild>
        <w:div w:id="545915134">
          <w:marLeft w:val="0"/>
          <w:marRight w:val="-45"/>
          <w:marTop w:val="0"/>
          <w:marBottom w:val="0"/>
          <w:divBdr>
            <w:top w:val="none" w:sz="0" w:space="0" w:color="auto"/>
            <w:left w:val="none" w:sz="0" w:space="0" w:color="auto"/>
            <w:bottom w:val="none" w:sz="0" w:space="0" w:color="auto"/>
            <w:right w:val="none" w:sz="0" w:space="0" w:color="auto"/>
          </w:divBdr>
          <w:divsChild>
            <w:div w:id="1145511058">
              <w:marLeft w:val="0"/>
              <w:marRight w:val="0"/>
              <w:marTop w:val="0"/>
              <w:marBottom w:val="0"/>
              <w:divBdr>
                <w:top w:val="none" w:sz="0" w:space="0" w:color="auto"/>
                <w:left w:val="none" w:sz="0" w:space="0" w:color="auto"/>
                <w:bottom w:val="none" w:sz="0" w:space="0" w:color="auto"/>
                <w:right w:val="none" w:sz="0" w:space="0" w:color="auto"/>
              </w:divBdr>
              <w:divsChild>
                <w:div w:id="638221516">
                  <w:marLeft w:val="0"/>
                  <w:marRight w:val="0"/>
                  <w:marTop w:val="0"/>
                  <w:marBottom w:val="0"/>
                  <w:divBdr>
                    <w:top w:val="none" w:sz="0" w:space="0" w:color="auto"/>
                    <w:left w:val="none" w:sz="0" w:space="0" w:color="auto"/>
                    <w:bottom w:val="none" w:sz="0" w:space="0" w:color="auto"/>
                    <w:right w:val="none" w:sz="0" w:space="0" w:color="auto"/>
                  </w:divBdr>
                  <w:divsChild>
                    <w:div w:id="1951158862">
                      <w:marLeft w:val="0"/>
                      <w:marRight w:val="0"/>
                      <w:marTop w:val="0"/>
                      <w:marBottom w:val="0"/>
                      <w:divBdr>
                        <w:top w:val="none" w:sz="0" w:space="0" w:color="auto"/>
                        <w:left w:val="none" w:sz="0" w:space="0" w:color="auto"/>
                        <w:bottom w:val="none" w:sz="0" w:space="0" w:color="auto"/>
                        <w:right w:val="none" w:sz="0" w:space="0" w:color="auto"/>
                      </w:divBdr>
                      <w:divsChild>
                        <w:div w:id="2074623984">
                          <w:marLeft w:val="0"/>
                          <w:marRight w:val="0"/>
                          <w:marTop w:val="0"/>
                          <w:marBottom w:val="0"/>
                          <w:divBdr>
                            <w:top w:val="none" w:sz="0" w:space="0" w:color="auto"/>
                            <w:left w:val="none" w:sz="0" w:space="0" w:color="auto"/>
                            <w:bottom w:val="none" w:sz="0" w:space="0" w:color="auto"/>
                            <w:right w:val="none" w:sz="0" w:space="0" w:color="auto"/>
                          </w:divBdr>
                          <w:divsChild>
                            <w:div w:id="1037051517">
                              <w:marLeft w:val="0"/>
                              <w:marRight w:val="0"/>
                              <w:marTop w:val="150"/>
                              <w:marBottom w:val="0"/>
                              <w:divBdr>
                                <w:top w:val="none" w:sz="0" w:space="0" w:color="auto"/>
                                <w:left w:val="none" w:sz="0" w:space="0" w:color="auto"/>
                                <w:bottom w:val="none" w:sz="0" w:space="0" w:color="auto"/>
                                <w:right w:val="none" w:sz="0" w:space="0" w:color="auto"/>
                              </w:divBdr>
                            </w:div>
                            <w:div w:id="267928239">
                              <w:marLeft w:val="0"/>
                              <w:marRight w:val="0"/>
                              <w:marTop w:val="0"/>
                              <w:marBottom w:val="0"/>
                              <w:divBdr>
                                <w:top w:val="none" w:sz="0" w:space="0" w:color="auto"/>
                                <w:left w:val="none" w:sz="0" w:space="0" w:color="auto"/>
                                <w:bottom w:val="none" w:sz="0" w:space="0" w:color="auto"/>
                                <w:right w:val="none" w:sz="0" w:space="0" w:color="auto"/>
                              </w:divBdr>
                              <w:divsChild>
                                <w:div w:id="760106230">
                                  <w:marLeft w:val="0"/>
                                  <w:marRight w:val="0"/>
                                  <w:marTop w:val="0"/>
                                  <w:marBottom w:val="0"/>
                                  <w:divBdr>
                                    <w:top w:val="none" w:sz="0" w:space="0" w:color="auto"/>
                                    <w:left w:val="none" w:sz="0" w:space="0" w:color="auto"/>
                                    <w:bottom w:val="none" w:sz="0" w:space="0" w:color="auto"/>
                                    <w:right w:val="none" w:sz="0" w:space="0" w:color="auto"/>
                                  </w:divBdr>
                                </w:div>
                              </w:divsChild>
                            </w:div>
                            <w:div w:id="949825328">
                              <w:marLeft w:val="0"/>
                              <w:marRight w:val="0"/>
                              <w:marTop w:val="0"/>
                              <w:marBottom w:val="120"/>
                              <w:divBdr>
                                <w:top w:val="none" w:sz="0" w:space="0" w:color="auto"/>
                                <w:left w:val="none" w:sz="0" w:space="0" w:color="auto"/>
                                <w:bottom w:val="none" w:sz="0" w:space="0" w:color="auto"/>
                                <w:right w:val="none" w:sz="0" w:space="0" w:color="auto"/>
                              </w:divBdr>
                              <w:divsChild>
                                <w:div w:id="1027828851">
                                  <w:marLeft w:val="0"/>
                                  <w:marRight w:val="0"/>
                                  <w:marTop w:val="0"/>
                                  <w:marBottom w:val="0"/>
                                  <w:divBdr>
                                    <w:top w:val="none" w:sz="0" w:space="0" w:color="auto"/>
                                    <w:left w:val="none" w:sz="0" w:space="0" w:color="auto"/>
                                    <w:bottom w:val="none" w:sz="0" w:space="0" w:color="auto"/>
                                    <w:right w:val="none" w:sz="0" w:space="0" w:color="auto"/>
                                  </w:divBdr>
                                </w:div>
                                <w:div w:id="676005428">
                                  <w:marLeft w:val="0"/>
                                  <w:marRight w:val="0"/>
                                  <w:marTop w:val="0"/>
                                  <w:marBottom w:val="0"/>
                                  <w:divBdr>
                                    <w:top w:val="none" w:sz="0" w:space="0" w:color="auto"/>
                                    <w:left w:val="none" w:sz="0" w:space="0" w:color="auto"/>
                                    <w:bottom w:val="none" w:sz="0" w:space="0" w:color="auto"/>
                                    <w:right w:val="none" w:sz="0" w:space="0" w:color="auto"/>
                                  </w:divBdr>
                                </w:div>
                                <w:div w:id="53628723">
                                  <w:marLeft w:val="0"/>
                                  <w:marRight w:val="0"/>
                                  <w:marTop w:val="0"/>
                                  <w:marBottom w:val="0"/>
                                  <w:divBdr>
                                    <w:top w:val="none" w:sz="0" w:space="0" w:color="auto"/>
                                    <w:left w:val="none" w:sz="0" w:space="0" w:color="auto"/>
                                    <w:bottom w:val="none" w:sz="0" w:space="0" w:color="auto"/>
                                    <w:right w:val="none" w:sz="0" w:space="0" w:color="auto"/>
                                  </w:divBdr>
                                </w:div>
                                <w:div w:id="1720081616">
                                  <w:marLeft w:val="0"/>
                                  <w:marRight w:val="0"/>
                                  <w:marTop w:val="0"/>
                                  <w:marBottom w:val="0"/>
                                  <w:divBdr>
                                    <w:top w:val="none" w:sz="0" w:space="0" w:color="auto"/>
                                    <w:left w:val="none" w:sz="0" w:space="0" w:color="auto"/>
                                    <w:bottom w:val="none" w:sz="0" w:space="0" w:color="auto"/>
                                    <w:right w:val="none" w:sz="0" w:space="0" w:color="auto"/>
                                  </w:divBdr>
                                </w:div>
                                <w:div w:id="1235748083">
                                  <w:marLeft w:val="0"/>
                                  <w:marRight w:val="0"/>
                                  <w:marTop w:val="0"/>
                                  <w:marBottom w:val="0"/>
                                  <w:divBdr>
                                    <w:top w:val="none" w:sz="0" w:space="0" w:color="auto"/>
                                    <w:left w:val="none" w:sz="0" w:space="0" w:color="auto"/>
                                    <w:bottom w:val="none" w:sz="0" w:space="0" w:color="auto"/>
                                    <w:right w:val="none" w:sz="0" w:space="0" w:color="auto"/>
                                  </w:divBdr>
                                </w:div>
                                <w:div w:id="1522624093">
                                  <w:marLeft w:val="0"/>
                                  <w:marRight w:val="0"/>
                                  <w:marTop w:val="0"/>
                                  <w:marBottom w:val="0"/>
                                  <w:divBdr>
                                    <w:top w:val="none" w:sz="0" w:space="0" w:color="auto"/>
                                    <w:left w:val="none" w:sz="0" w:space="0" w:color="auto"/>
                                    <w:bottom w:val="none" w:sz="0" w:space="0" w:color="auto"/>
                                    <w:right w:val="none" w:sz="0" w:space="0" w:color="auto"/>
                                  </w:divBdr>
                                </w:div>
                                <w:div w:id="702823742">
                                  <w:marLeft w:val="0"/>
                                  <w:marRight w:val="0"/>
                                  <w:marTop w:val="0"/>
                                  <w:marBottom w:val="0"/>
                                  <w:divBdr>
                                    <w:top w:val="none" w:sz="0" w:space="0" w:color="auto"/>
                                    <w:left w:val="none" w:sz="0" w:space="0" w:color="auto"/>
                                    <w:bottom w:val="none" w:sz="0" w:space="0" w:color="auto"/>
                                    <w:right w:val="none" w:sz="0" w:space="0" w:color="auto"/>
                                  </w:divBdr>
                                </w:div>
                                <w:div w:id="464010563">
                                  <w:marLeft w:val="0"/>
                                  <w:marRight w:val="0"/>
                                  <w:marTop w:val="0"/>
                                  <w:marBottom w:val="0"/>
                                  <w:divBdr>
                                    <w:top w:val="none" w:sz="0" w:space="0" w:color="auto"/>
                                    <w:left w:val="none" w:sz="0" w:space="0" w:color="auto"/>
                                    <w:bottom w:val="none" w:sz="0" w:space="0" w:color="auto"/>
                                    <w:right w:val="none" w:sz="0" w:space="0" w:color="auto"/>
                                  </w:divBdr>
                                </w:div>
                                <w:div w:id="1017079622">
                                  <w:marLeft w:val="0"/>
                                  <w:marRight w:val="0"/>
                                  <w:marTop w:val="0"/>
                                  <w:marBottom w:val="0"/>
                                  <w:divBdr>
                                    <w:top w:val="none" w:sz="0" w:space="0" w:color="auto"/>
                                    <w:left w:val="none" w:sz="0" w:space="0" w:color="auto"/>
                                    <w:bottom w:val="none" w:sz="0" w:space="0" w:color="auto"/>
                                    <w:right w:val="none" w:sz="0" w:space="0" w:color="auto"/>
                                  </w:divBdr>
                                </w:div>
                                <w:div w:id="3828976">
                                  <w:marLeft w:val="0"/>
                                  <w:marRight w:val="0"/>
                                  <w:marTop w:val="0"/>
                                  <w:marBottom w:val="0"/>
                                  <w:divBdr>
                                    <w:top w:val="none" w:sz="0" w:space="0" w:color="auto"/>
                                    <w:left w:val="none" w:sz="0" w:space="0" w:color="auto"/>
                                    <w:bottom w:val="none" w:sz="0" w:space="0" w:color="auto"/>
                                    <w:right w:val="none" w:sz="0" w:space="0" w:color="auto"/>
                                  </w:divBdr>
                                </w:div>
                                <w:div w:id="1563903878">
                                  <w:marLeft w:val="0"/>
                                  <w:marRight w:val="0"/>
                                  <w:marTop w:val="0"/>
                                  <w:marBottom w:val="0"/>
                                  <w:divBdr>
                                    <w:top w:val="none" w:sz="0" w:space="0" w:color="auto"/>
                                    <w:left w:val="none" w:sz="0" w:space="0" w:color="auto"/>
                                    <w:bottom w:val="none" w:sz="0" w:space="0" w:color="auto"/>
                                    <w:right w:val="none" w:sz="0" w:space="0" w:color="auto"/>
                                  </w:divBdr>
                                </w:div>
                                <w:div w:id="1908764007">
                                  <w:marLeft w:val="0"/>
                                  <w:marRight w:val="0"/>
                                  <w:marTop w:val="0"/>
                                  <w:marBottom w:val="0"/>
                                  <w:divBdr>
                                    <w:top w:val="none" w:sz="0" w:space="0" w:color="auto"/>
                                    <w:left w:val="none" w:sz="0" w:space="0" w:color="auto"/>
                                    <w:bottom w:val="none" w:sz="0" w:space="0" w:color="auto"/>
                                    <w:right w:val="none" w:sz="0" w:space="0" w:color="auto"/>
                                  </w:divBdr>
                                </w:div>
                              </w:divsChild>
                            </w:div>
                            <w:div w:id="623732849">
                              <w:marLeft w:val="0"/>
                              <w:marRight w:val="0"/>
                              <w:marTop w:val="0"/>
                              <w:marBottom w:val="0"/>
                              <w:divBdr>
                                <w:top w:val="none" w:sz="0" w:space="0" w:color="auto"/>
                                <w:left w:val="none" w:sz="0" w:space="0" w:color="auto"/>
                                <w:bottom w:val="none" w:sz="0" w:space="0" w:color="auto"/>
                                <w:right w:val="none" w:sz="0" w:space="0" w:color="auto"/>
                              </w:divBdr>
                              <w:divsChild>
                                <w:div w:id="1223250450">
                                  <w:marLeft w:val="0"/>
                                  <w:marRight w:val="0"/>
                                  <w:marTop w:val="0"/>
                                  <w:marBottom w:val="0"/>
                                  <w:divBdr>
                                    <w:top w:val="none" w:sz="0" w:space="0" w:color="auto"/>
                                    <w:left w:val="none" w:sz="0" w:space="0" w:color="auto"/>
                                    <w:bottom w:val="none" w:sz="0" w:space="0" w:color="auto"/>
                                    <w:right w:val="none" w:sz="0" w:space="0" w:color="auto"/>
                                  </w:divBdr>
                                </w:div>
                              </w:divsChild>
                            </w:div>
                            <w:div w:id="1008024352">
                              <w:marLeft w:val="0"/>
                              <w:marRight w:val="0"/>
                              <w:marTop w:val="0"/>
                              <w:marBottom w:val="120"/>
                              <w:divBdr>
                                <w:top w:val="none" w:sz="0" w:space="0" w:color="auto"/>
                                <w:left w:val="none" w:sz="0" w:space="0" w:color="auto"/>
                                <w:bottom w:val="none" w:sz="0" w:space="0" w:color="auto"/>
                                <w:right w:val="none" w:sz="0" w:space="0" w:color="auto"/>
                              </w:divBdr>
                              <w:divsChild>
                                <w:div w:id="1457522660">
                                  <w:marLeft w:val="0"/>
                                  <w:marRight w:val="0"/>
                                  <w:marTop w:val="0"/>
                                  <w:marBottom w:val="0"/>
                                  <w:divBdr>
                                    <w:top w:val="none" w:sz="0" w:space="0" w:color="auto"/>
                                    <w:left w:val="none" w:sz="0" w:space="0" w:color="auto"/>
                                    <w:bottom w:val="none" w:sz="0" w:space="0" w:color="auto"/>
                                    <w:right w:val="none" w:sz="0" w:space="0" w:color="auto"/>
                                  </w:divBdr>
                                </w:div>
                                <w:div w:id="1193416227">
                                  <w:marLeft w:val="0"/>
                                  <w:marRight w:val="0"/>
                                  <w:marTop w:val="0"/>
                                  <w:marBottom w:val="0"/>
                                  <w:divBdr>
                                    <w:top w:val="none" w:sz="0" w:space="0" w:color="auto"/>
                                    <w:left w:val="none" w:sz="0" w:space="0" w:color="auto"/>
                                    <w:bottom w:val="none" w:sz="0" w:space="0" w:color="auto"/>
                                    <w:right w:val="none" w:sz="0" w:space="0" w:color="auto"/>
                                  </w:divBdr>
                                </w:div>
                              </w:divsChild>
                            </w:div>
                            <w:div w:id="1391806361">
                              <w:marLeft w:val="0"/>
                              <w:marRight w:val="0"/>
                              <w:marTop w:val="0"/>
                              <w:marBottom w:val="0"/>
                              <w:divBdr>
                                <w:top w:val="none" w:sz="0" w:space="0" w:color="auto"/>
                                <w:left w:val="none" w:sz="0" w:space="0" w:color="auto"/>
                                <w:bottom w:val="none" w:sz="0" w:space="0" w:color="auto"/>
                                <w:right w:val="none" w:sz="0" w:space="0" w:color="auto"/>
                              </w:divBdr>
                              <w:divsChild>
                                <w:div w:id="1293903344">
                                  <w:marLeft w:val="0"/>
                                  <w:marRight w:val="0"/>
                                  <w:marTop w:val="0"/>
                                  <w:marBottom w:val="0"/>
                                  <w:divBdr>
                                    <w:top w:val="none" w:sz="0" w:space="0" w:color="auto"/>
                                    <w:left w:val="none" w:sz="0" w:space="0" w:color="auto"/>
                                    <w:bottom w:val="none" w:sz="0" w:space="0" w:color="auto"/>
                                    <w:right w:val="none" w:sz="0" w:space="0" w:color="auto"/>
                                  </w:divBdr>
                                </w:div>
                              </w:divsChild>
                            </w:div>
                            <w:div w:id="1883663935">
                              <w:marLeft w:val="0"/>
                              <w:marRight w:val="0"/>
                              <w:marTop w:val="0"/>
                              <w:marBottom w:val="120"/>
                              <w:divBdr>
                                <w:top w:val="none" w:sz="0" w:space="0" w:color="auto"/>
                                <w:left w:val="none" w:sz="0" w:space="0" w:color="auto"/>
                                <w:bottom w:val="none" w:sz="0" w:space="0" w:color="auto"/>
                                <w:right w:val="none" w:sz="0" w:space="0" w:color="auto"/>
                              </w:divBdr>
                              <w:divsChild>
                                <w:div w:id="1321808645">
                                  <w:marLeft w:val="0"/>
                                  <w:marRight w:val="0"/>
                                  <w:marTop w:val="0"/>
                                  <w:marBottom w:val="0"/>
                                  <w:divBdr>
                                    <w:top w:val="none" w:sz="0" w:space="0" w:color="auto"/>
                                    <w:left w:val="none" w:sz="0" w:space="0" w:color="auto"/>
                                    <w:bottom w:val="none" w:sz="0" w:space="0" w:color="auto"/>
                                    <w:right w:val="none" w:sz="0" w:space="0" w:color="auto"/>
                                  </w:divBdr>
                                </w:div>
                              </w:divsChild>
                            </w:div>
                            <w:div w:id="826212374">
                              <w:marLeft w:val="0"/>
                              <w:marRight w:val="0"/>
                              <w:marTop w:val="0"/>
                              <w:marBottom w:val="0"/>
                              <w:divBdr>
                                <w:top w:val="none" w:sz="0" w:space="0" w:color="auto"/>
                                <w:left w:val="none" w:sz="0" w:space="0" w:color="auto"/>
                                <w:bottom w:val="none" w:sz="0" w:space="0" w:color="auto"/>
                                <w:right w:val="none" w:sz="0" w:space="0" w:color="auto"/>
                              </w:divBdr>
                              <w:divsChild>
                                <w:div w:id="398021656">
                                  <w:marLeft w:val="0"/>
                                  <w:marRight w:val="0"/>
                                  <w:marTop w:val="0"/>
                                  <w:marBottom w:val="0"/>
                                  <w:divBdr>
                                    <w:top w:val="none" w:sz="0" w:space="0" w:color="auto"/>
                                    <w:left w:val="none" w:sz="0" w:space="0" w:color="auto"/>
                                    <w:bottom w:val="none" w:sz="0" w:space="0" w:color="auto"/>
                                    <w:right w:val="none" w:sz="0" w:space="0" w:color="auto"/>
                                  </w:divBdr>
                                </w:div>
                              </w:divsChild>
                            </w:div>
                            <w:div w:id="54861042">
                              <w:marLeft w:val="0"/>
                              <w:marRight w:val="0"/>
                              <w:marTop w:val="0"/>
                              <w:marBottom w:val="120"/>
                              <w:divBdr>
                                <w:top w:val="none" w:sz="0" w:space="0" w:color="auto"/>
                                <w:left w:val="none" w:sz="0" w:space="0" w:color="auto"/>
                                <w:bottom w:val="none" w:sz="0" w:space="0" w:color="auto"/>
                                <w:right w:val="none" w:sz="0" w:space="0" w:color="auto"/>
                              </w:divBdr>
                              <w:divsChild>
                                <w:div w:id="117449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4574342">
      <w:bodyDiv w:val="1"/>
      <w:marLeft w:val="0"/>
      <w:marRight w:val="0"/>
      <w:marTop w:val="0"/>
      <w:marBottom w:val="0"/>
      <w:divBdr>
        <w:top w:val="none" w:sz="0" w:space="0" w:color="auto"/>
        <w:left w:val="none" w:sz="0" w:space="0" w:color="auto"/>
        <w:bottom w:val="none" w:sz="0" w:space="0" w:color="auto"/>
        <w:right w:val="none" w:sz="0" w:space="0" w:color="auto"/>
      </w:divBdr>
      <w:divsChild>
        <w:div w:id="889421230">
          <w:marLeft w:val="0"/>
          <w:marRight w:val="-45"/>
          <w:marTop w:val="0"/>
          <w:marBottom w:val="0"/>
          <w:divBdr>
            <w:top w:val="none" w:sz="0" w:space="0" w:color="auto"/>
            <w:left w:val="none" w:sz="0" w:space="0" w:color="auto"/>
            <w:bottom w:val="none" w:sz="0" w:space="0" w:color="auto"/>
            <w:right w:val="none" w:sz="0" w:space="0" w:color="auto"/>
          </w:divBdr>
          <w:divsChild>
            <w:div w:id="466552123">
              <w:marLeft w:val="0"/>
              <w:marRight w:val="0"/>
              <w:marTop w:val="0"/>
              <w:marBottom w:val="0"/>
              <w:divBdr>
                <w:top w:val="none" w:sz="0" w:space="0" w:color="auto"/>
                <w:left w:val="none" w:sz="0" w:space="0" w:color="auto"/>
                <w:bottom w:val="none" w:sz="0" w:space="0" w:color="auto"/>
                <w:right w:val="none" w:sz="0" w:space="0" w:color="auto"/>
              </w:divBdr>
              <w:divsChild>
                <w:div w:id="463037498">
                  <w:marLeft w:val="0"/>
                  <w:marRight w:val="0"/>
                  <w:marTop w:val="0"/>
                  <w:marBottom w:val="0"/>
                  <w:divBdr>
                    <w:top w:val="none" w:sz="0" w:space="0" w:color="auto"/>
                    <w:left w:val="none" w:sz="0" w:space="0" w:color="auto"/>
                    <w:bottom w:val="none" w:sz="0" w:space="0" w:color="auto"/>
                    <w:right w:val="none" w:sz="0" w:space="0" w:color="auto"/>
                  </w:divBdr>
                  <w:divsChild>
                    <w:div w:id="1545095227">
                      <w:marLeft w:val="0"/>
                      <w:marRight w:val="0"/>
                      <w:marTop w:val="0"/>
                      <w:marBottom w:val="0"/>
                      <w:divBdr>
                        <w:top w:val="none" w:sz="0" w:space="0" w:color="auto"/>
                        <w:left w:val="none" w:sz="0" w:space="0" w:color="auto"/>
                        <w:bottom w:val="none" w:sz="0" w:space="0" w:color="auto"/>
                        <w:right w:val="none" w:sz="0" w:space="0" w:color="auto"/>
                      </w:divBdr>
                      <w:divsChild>
                        <w:div w:id="1634675254">
                          <w:marLeft w:val="0"/>
                          <w:marRight w:val="0"/>
                          <w:marTop w:val="0"/>
                          <w:marBottom w:val="0"/>
                          <w:divBdr>
                            <w:top w:val="none" w:sz="0" w:space="0" w:color="auto"/>
                            <w:left w:val="none" w:sz="0" w:space="0" w:color="auto"/>
                            <w:bottom w:val="none" w:sz="0" w:space="0" w:color="auto"/>
                            <w:right w:val="none" w:sz="0" w:space="0" w:color="auto"/>
                          </w:divBdr>
                          <w:divsChild>
                            <w:div w:id="65557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002013">
      <w:bodyDiv w:val="1"/>
      <w:marLeft w:val="0"/>
      <w:marRight w:val="0"/>
      <w:marTop w:val="0"/>
      <w:marBottom w:val="0"/>
      <w:divBdr>
        <w:top w:val="none" w:sz="0" w:space="0" w:color="auto"/>
        <w:left w:val="none" w:sz="0" w:space="0" w:color="auto"/>
        <w:bottom w:val="none" w:sz="0" w:space="0" w:color="auto"/>
        <w:right w:val="none" w:sz="0" w:space="0" w:color="auto"/>
      </w:divBdr>
      <w:divsChild>
        <w:div w:id="995109112">
          <w:marLeft w:val="0"/>
          <w:marRight w:val="-45"/>
          <w:marTop w:val="0"/>
          <w:marBottom w:val="0"/>
          <w:divBdr>
            <w:top w:val="none" w:sz="0" w:space="0" w:color="auto"/>
            <w:left w:val="none" w:sz="0" w:space="0" w:color="auto"/>
            <w:bottom w:val="none" w:sz="0" w:space="0" w:color="auto"/>
            <w:right w:val="none" w:sz="0" w:space="0" w:color="auto"/>
          </w:divBdr>
          <w:divsChild>
            <w:div w:id="2005819564">
              <w:marLeft w:val="0"/>
              <w:marRight w:val="0"/>
              <w:marTop w:val="0"/>
              <w:marBottom w:val="0"/>
              <w:divBdr>
                <w:top w:val="none" w:sz="0" w:space="0" w:color="auto"/>
                <w:left w:val="none" w:sz="0" w:space="0" w:color="auto"/>
                <w:bottom w:val="none" w:sz="0" w:space="0" w:color="auto"/>
                <w:right w:val="none" w:sz="0" w:space="0" w:color="auto"/>
              </w:divBdr>
              <w:divsChild>
                <w:div w:id="341901565">
                  <w:marLeft w:val="0"/>
                  <w:marRight w:val="0"/>
                  <w:marTop w:val="0"/>
                  <w:marBottom w:val="0"/>
                  <w:divBdr>
                    <w:top w:val="none" w:sz="0" w:space="0" w:color="auto"/>
                    <w:left w:val="none" w:sz="0" w:space="0" w:color="auto"/>
                    <w:bottom w:val="none" w:sz="0" w:space="0" w:color="auto"/>
                    <w:right w:val="none" w:sz="0" w:space="0" w:color="auto"/>
                  </w:divBdr>
                  <w:divsChild>
                    <w:div w:id="702093034">
                      <w:marLeft w:val="0"/>
                      <w:marRight w:val="0"/>
                      <w:marTop w:val="0"/>
                      <w:marBottom w:val="0"/>
                      <w:divBdr>
                        <w:top w:val="none" w:sz="0" w:space="0" w:color="auto"/>
                        <w:left w:val="none" w:sz="0" w:space="0" w:color="auto"/>
                        <w:bottom w:val="none" w:sz="0" w:space="0" w:color="auto"/>
                        <w:right w:val="none" w:sz="0" w:space="0" w:color="auto"/>
                      </w:divBdr>
                      <w:divsChild>
                        <w:div w:id="257564115">
                          <w:marLeft w:val="0"/>
                          <w:marRight w:val="0"/>
                          <w:marTop w:val="0"/>
                          <w:marBottom w:val="0"/>
                          <w:divBdr>
                            <w:top w:val="none" w:sz="0" w:space="0" w:color="auto"/>
                            <w:left w:val="none" w:sz="0" w:space="0" w:color="auto"/>
                            <w:bottom w:val="none" w:sz="0" w:space="0" w:color="auto"/>
                            <w:right w:val="none" w:sz="0" w:space="0" w:color="auto"/>
                          </w:divBdr>
                          <w:divsChild>
                            <w:div w:id="1655178747">
                              <w:marLeft w:val="0"/>
                              <w:marRight w:val="0"/>
                              <w:marTop w:val="0"/>
                              <w:marBottom w:val="120"/>
                              <w:divBdr>
                                <w:top w:val="none" w:sz="0" w:space="0" w:color="auto"/>
                                <w:left w:val="none" w:sz="0" w:space="0" w:color="auto"/>
                                <w:bottom w:val="none" w:sz="0" w:space="0" w:color="auto"/>
                                <w:right w:val="none" w:sz="0" w:space="0" w:color="auto"/>
                              </w:divBdr>
                              <w:divsChild>
                                <w:div w:id="1447039505">
                                  <w:marLeft w:val="0"/>
                                  <w:marRight w:val="0"/>
                                  <w:marTop w:val="0"/>
                                  <w:marBottom w:val="0"/>
                                  <w:divBdr>
                                    <w:top w:val="none" w:sz="0" w:space="0" w:color="auto"/>
                                    <w:left w:val="none" w:sz="0" w:space="0" w:color="auto"/>
                                    <w:bottom w:val="none" w:sz="0" w:space="0" w:color="auto"/>
                                    <w:right w:val="none" w:sz="0" w:space="0" w:color="auto"/>
                                  </w:divBdr>
                                </w:div>
                                <w:div w:id="456489960">
                                  <w:marLeft w:val="0"/>
                                  <w:marRight w:val="0"/>
                                  <w:marTop w:val="0"/>
                                  <w:marBottom w:val="0"/>
                                  <w:divBdr>
                                    <w:top w:val="none" w:sz="0" w:space="0" w:color="auto"/>
                                    <w:left w:val="none" w:sz="0" w:space="0" w:color="auto"/>
                                    <w:bottom w:val="none" w:sz="0" w:space="0" w:color="auto"/>
                                    <w:right w:val="none" w:sz="0" w:space="0" w:color="auto"/>
                                  </w:divBdr>
                                </w:div>
                                <w:div w:id="856046155">
                                  <w:marLeft w:val="0"/>
                                  <w:marRight w:val="0"/>
                                  <w:marTop w:val="0"/>
                                  <w:marBottom w:val="0"/>
                                  <w:divBdr>
                                    <w:top w:val="none" w:sz="0" w:space="0" w:color="auto"/>
                                    <w:left w:val="none" w:sz="0" w:space="0" w:color="auto"/>
                                    <w:bottom w:val="none" w:sz="0" w:space="0" w:color="auto"/>
                                    <w:right w:val="none" w:sz="0" w:space="0" w:color="auto"/>
                                  </w:divBdr>
                                </w:div>
                                <w:div w:id="1919755056">
                                  <w:marLeft w:val="0"/>
                                  <w:marRight w:val="0"/>
                                  <w:marTop w:val="0"/>
                                  <w:marBottom w:val="0"/>
                                  <w:divBdr>
                                    <w:top w:val="none" w:sz="0" w:space="0" w:color="auto"/>
                                    <w:left w:val="none" w:sz="0" w:space="0" w:color="auto"/>
                                    <w:bottom w:val="none" w:sz="0" w:space="0" w:color="auto"/>
                                    <w:right w:val="none" w:sz="0" w:space="0" w:color="auto"/>
                                  </w:divBdr>
                                </w:div>
                                <w:div w:id="173108445">
                                  <w:marLeft w:val="0"/>
                                  <w:marRight w:val="0"/>
                                  <w:marTop w:val="0"/>
                                  <w:marBottom w:val="0"/>
                                  <w:divBdr>
                                    <w:top w:val="none" w:sz="0" w:space="0" w:color="auto"/>
                                    <w:left w:val="none" w:sz="0" w:space="0" w:color="auto"/>
                                    <w:bottom w:val="none" w:sz="0" w:space="0" w:color="auto"/>
                                    <w:right w:val="none" w:sz="0" w:space="0" w:color="auto"/>
                                  </w:divBdr>
                                </w:div>
                                <w:div w:id="2139495308">
                                  <w:marLeft w:val="0"/>
                                  <w:marRight w:val="0"/>
                                  <w:marTop w:val="0"/>
                                  <w:marBottom w:val="0"/>
                                  <w:divBdr>
                                    <w:top w:val="none" w:sz="0" w:space="0" w:color="auto"/>
                                    <w:left w:val="none" w:sz="0" w:space="0" w:color="auto"/>
                                    <w:bottom w:val="none" w:sz="0" w:space="0" w:color="auto"/>
                                    <w:right w:val="none" w:sz="0" w:space="0" w:color="auto"/>
                                  </w:divBdr>
                                </w:div>
                              </w:divsChild>
                            </w:div>
                            <w:div w:id="187063528">
                              <w:marLeft w:val="0"/>
                              <w:marRight w:val="0"/>
                              <w:marTop w:val="0"/>
                              <w:marBottom w:val="0"/>
                              <w:divBdr>
                                <w:top w:val="none" w:sz="0" w:space="0" w:color="auto"/>
                                <w:left w:val="none" w:sz="0" w:space="0" w:color="auto"/>
                                <w:bottom w:val="none" w:sz="0" w:space="0" w:color="auto"/>
                                <w:right w:val="none" w:sz="0" w:space="0" w:color="auto"/>
                              </w:divBdr>
                              <w:divsChild>
                                <w:div w:id="88698998">
                                  <w:marLeft w:val="0"/>
                                  <w:marRight w:val="0"/>
                                  <w:marTop w:val="0"/>
                                  <w:marBottom w:val="0"/>
                                  <w:divBdr>
                                    <w:top w:val="none" w:sz="0" w:space="0" w:color="auto"/>
                                    <w:left w:val="none" w:sz="0" w:space="0" w:color="auto"/>
                                    <w:bottom w:val="none" w:sz="0" w:space="0" w:color="auto"/>
                                    <w:right w:val="none" w:sz="0" w:space="0" w:color="auto"/>
                                  </w:divBdr>
                                </w:div>
                              </w:divsChild>
                            </w:div>
                            <w:div w:id="1778023656">
                              <w:marLeft w:val="0"/>
                              <w:marRight w:val="0"/>
                              <w:marTop w:val="0"/>
                              <w:marBottom w:val="120"/>
                              <w:divBdr>
                                <w:top w:val="none" w:sz="0" w:space="0" w:color="auto"/>
                                <w:left w:val="none" w:sz="0" w:space="0" w:color="auto"/>
                                <w:bottom w:val="none" w:sz="0" w:space="0" w:color="auto"/>
                                <w:right w:val="none" w:sz="0" w:space="0" w:color="auto"/>
                              </w:divBdr>
                              <w:divsChild>
                                <w:div w:id="1251424221">
                                  <w:marLeft w:val="0"/>
                                  <w:marRight w:val="0"/>
                                  <w:marTop w:val="0"/>
                                  <w:marBottom w:val="0"/>
                                  <w:divBdr>
                                    <w:top w:val="none" w:sz="0" w:space="0" w:color="auto"/>
                                    <w:left w:val="none" w:sz="0" w:space="0" w:color="auto"/>
                                    <w:bottom w:val="none" w:sz="0" w:space="0" w:color="auto"/>
                                    <w:right w:val="none" w:sz="0" w:space="0" w:color="auto"/>
                                  </w:divBdr>
                                </w:div>
                                <w:div w:id="883909411">
                                  <w:marLeft w:val="0"/>
                                  <w:marRight w:val="0"/>
                                  <w:marTop w:val="0"/>
                                  <w:marBottom w:val="0"/>
                                  <w:divBdr>
                                    <w:top w:val="none" w:sz="0" w:space="0" w:color="auto"/>
                                    <w:left w:val="none" w:sz="0" w:space="0" w:color="auto"/>
                                    <w:bottom w:val="none" w:sz="0" w:space="0" w:color="auto"/>
                                    <w:right w:val="none" w:sz="0" w:space="0" w:color="auto"/>
                                  </w:divBdr>
                                </w:div>
                                <w:div w:id="1652056798">
                                  <w:marLeft w:val="0"/>
                                  <w:marRight w:val="0"/>
                                  <w:marTop w:val="0"/>
                                  <w:marBottom w:val="0"/>
                                  <w:divBdr>
                                    <w:top w:val="none" w:sz="0" w:space="0" w:color="auto"/>
                                    <w:left w:val="none" w:sz="0" w:space="0" w:color="auto"/>
                                    <w:bottom w:val="none" w:sz="0" w:space="0" w:color="auto"/>
                                    <w:right w:val="none" w:sz="0" w:space="0" w:color="auto"/>
                                  </w:divBdr>
                                </w:div>
                                <w:div w:id="66460195">
                                  <w:marLeft w:val="0"/>
                                  <w:marRight w:val="0"/>
                                  <w:marTop w:val="0"/>
                                  <w:marBottom w:val="0"/>
                                  <w:divBdr>
                                    <w:top w:val="none" w:sz="0" w:space="0" w:color="auto"/>
                                    <w:left w:val="none" w:sz="0" w:space="0" w:color="auto"/>
                                    <w:bottom w:val="none" w:sz="0" w:space="0" w:color="auto"/>
                                    <w:right w:val="none" w:sz="0" w:space="0" w:color="auto"/>
                                  </w:divBdr>
                                </w:div>
                                <w:div w:id="1152673563">
                                  <w:marLeft w:val="0"/>
                                  <w:marRight w:val="0"/>
                                  <w:marTop w:val="0"/>
                                  <w:marBottom w:val="0"/>
                                  <w:divBdr>
                                    <w:top w:val="none" w:sz="0" w:space="0" w:color="auto"/>
                                    <w:left w:val="none" w:sz="0" w:space="0" w:color="auto"/>
                                    <w:bottom w:val="none" w:sz="0" w:space="0" w:color="auto"/>
                                    <w:right w:val="none" w:sz="0" w:space="0" w:color="auto"/>
                                  </w:divBdr>
                                </w:div>
                                <w:div w:id="594243192">
                                  <w:marLeft w:val="0"/>
                                  <w:marRight w:val="0"/>
                                  <w:marTop w:val="0"/>
                                  <w:marBottom w:val="0"/>
                                  <w:divBdr>
                                    <w:top w:val="none" w:sz="0" w:space="0" w:color="auto"/>
                                    <w:left w:val="none" w:sz="0" w:space="0" w:color="auto"/>
                                    <w:bottom w:val="none" w:sz="0" w:space="0" w:color="auto"/>
                                    <w:right w:val="none" w:sz="0" w:space="0" w:color="auto"/>
                                  </w:divBdr>
                                </w:div>
                                <w:div w:id="700862294">
                                  <w:marLeft w:val="0"/>
                                  <w:marRight w:val="0"/>
                                  <w:marTop w:val="0"/>
                                  <w:marBottom w:val="0"/>
                                  <w:divBdr>
                                    <w:top w:val="none" w:sz="0" w:space="0" w:color="auto"/>
                                    <w:left w:val="none" w:sz="0" w:space="0" w:color="auto"/>
                                    <w:bottom w:val="none" w:sz="0" w:space="0" w:color="auto"/>
                                    <w:right w:val="none" w:sz="0" w:space="0" w:color="auto"/>
                                  </w:divBdr>
                                </w:div>
                                <w:div w:id="1084838507">
                                  <w:marLeft w:val="0"/>
                                  <w:marRight w:val="0"/>
                                  <w:marTop w:val="0"/>
                                  <w:marBottom w:val="0"/>
                                  <w:divBdr>
                                    <w:top w:val="none" w:sz="0" w:space="0" w:color="auto"/>
                                    <w:left w:val="none" w:sz="0" w:space="0" w:color="auto"/>
                                    <w:bottom w:val="none" w:sz="0" w:space="0" w:color="auto"/>
                                    <w:right w:val="none" w:sz="0" w:space="0" w:color="auto"/>
                                  </w:divBdr>
                                </w:div>
                                <w:div w:id="530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9554304">
      <w:bodyDiv w:val="1"/>
      <w:marLeft w:val="0"/>
      <w:marRight w:val="0"/>
      <w:marTop w:val="0"/>
      <w:marBottom w:val="0"/>
      <w:divBdr>
        <w:top w:val="none" w:sz="0" w:space="0" w:color="auto"/>
        <w:left w:val="none" w:sz="0" w:space="0" w:color="auto"/>
        <w:bottom w:val="none" w:sz="0" w:space="0" w:color="auto"/>
        <w:right w:val="none" w:sz="0" w:space="0" w:color="auto"/>
      </w:divBdr>
      <w:divsChild>
        <w:div w:id="2106459496">
          <w:marLeft w:val="0"/>
          <w:marRight w:val="-45"/>
          <w:marTop w:val="0"/>
          <w:marBottom w:val="0"/>
          <w:divBdr>
            <w:top w:val="none" w:sz="0" w:space="0" w:color="auto"/>
            <w:left w:val="none" w:sz="0" w:space="0" w:color="auto"/>
            <w:bottom w:val="none" w:sz="0" w:space="0" w:color="auto"/>
            <w:right w:val="none" w:sz="0" w:space="0" w:color="auto"/>
          </w:divBdr>
          <w:divsChild>
            <w:div w:id="704251664">
              <w:marLeft w:val="0"/>
              <w:marRight w:val="0"/>
              <w:marTop w:val="0"/>
              <w:marBottom w:val="0"/>
              <w:divBdr>
                <w:top w:val="none" w:sz="0" w:space="0" w:color="auto"/>
                <w:left w:val="none" w:sz="0" w:space="0" w:color="auto"/>
                <w:bottom w:val="none" w:sz="0" w:space="0" w:color="auto"/>
                <w:right w:val="none" w:sz="0" w:space="0" w:color="auto"/>
              </w:divBdr>
              <w:divsChild>
                <w:div w:id="754085677">
                  <w:marLeft w:val="0"/>
                  <w:marRight w:val="0"/>
                  <w:marTop w:val="0"/>
                  <w:marBottom w:val="0"/>
                  <w:divBdr>
                    <w:top w:val="none" w:sz="0" w:space="0" w:color="auto"/>
                    <w:left w:val="none" w:sz="0" w:space="0" w:color="auto"/>
                    <w:bottom w:val="none" w:sz="0" w:space="0" w:color="auto"/>
                    <w:right w:val="none" w:sz="0" w:space="0" w:color="auto"/>
                  </w:divBdr>
                  <w:divsChild>
                    <w:div w:id="1631587717">
                      <w:marLeft w:val="0"/>
                      <w:marRight w:val="0"/>
                      <w:marTop w:val="0"/>
                      <w:marBottom w:val="0"/>
                      <w:divBdr>
                        <w:top w:val="none" w:sz="0" w:space="0" w:color="auto"/>
                        <w:left w:val="none" w:sz="0" w:space="0" w:color="auto"/>
                        <w:bottom w:val="none" w:sz="0" w:space="0" w:color="auto"/>
                        <w:right w:val="none" w:sz="0" w:space="0" w:color="auto"/>
                      </w:divBdr>
                      <w:divsChild>
                        <w:div w:id="1130053582">
                          <w:marLeft w:val="0"/>
                          <w:marRight w:val="0"/>
                          <w:marTop w:val="0"/>
                          <w:marBottom w:val="0"/>
                          <w:divBdr>
                            <w:top w:val="none" w:sz="0" w:space="0" w:color="auto"/>
                            <w:left w:val="none" w:sz="0" w:space="0" w:color="auto"/>
                            <w:bottom w:val="none" w:sz="0" w:space="0" w:color="auto"/>
                            <w:right w:val="none" w:sz="0" w:space="0" w:color="auto"/>
                          </w:divBdr>
                          <w:divsChild>
                            <w:div w:id="1169098174">
                              <w:marLeft w:val="0"/>
                              <w:marRight w:val="0"/>
                              <w:marTop w:val="0"/>
                              <w:marBottom w:val="0"/>
                              <w:divBdr>
                                <w:top w:val="none" w:sz="0" w:space="0" w:color="auto"/>
                                <w:left w:val="none" w:sz="0" w:space="0" w:color="auto"/>
                                <w:bottom w:val="none" w:sz="0" w:space="0" w:color="auto"/>
                                <w:right w:val="none" w:sz="0" w:space="0" w:color="auto"/>
                              </w:divBdr>
                            </w:div>
                            <w:div w:id="1301181709">
                              <w:marLeft w:val="0"/>
                              <w:marRight w:val="0"/>
                              <w:marTop w:val="75"/>
                              <w:marBottom w:val="0"/>
                              <w:divBdr>
                                <w:top w:val="none" w:sz="0" w:space="0" w:color="auto"/>
                                <w:left w:val="none" w:sz="0" w:space="0" w:color="auto"/>
                                <w:bottom w:val="none" w:sz="0" w:space="0" w:color="auto"/>
                                <w:right w:val="none" w:sz="0" w:space="0" w:color="auto"/>
                              </w:divBdr>
                            </w:div>
                            <w:div w:id="207493013">
                              <w:marLeft w:val="0"/>
                              <w:marRight w:val="0"/>
                              <w:marTop w:val="0"/>
                              <w:marBottom w:val="0"/>
                              <w:divBdr>
                                <w:top w:val="none" w:sz="0" w:space="0" w:color="auto"/>
                                <w:left w:val="none" w:sz="0" w:space="0" w:color="auto"/>
                                <w:bottom w:val="none" w:sz="0" w:space="0" w:color="auto"/>
                                <w:right w:val="none" w:sz="0" w:space="0" w:color="auto"/>
                              </w:divBdr>
                            </w:div>
                            <w:div w:id="832137652">
                              <w:marLeft w:val="0"/>
                              <w:marRight w:val="0"/>
                              <w:marTop w:val="0"/>
                              <w:marBottom w:val="0"/>
                              <w:divBdr>
                                <w:top w:val="none" w:sz="0" w:space="0" w:color="auto"/>
                                <w:left w:val="none" w:sz="0" w:space="0" w:color="auto"/>
                                <w:bottom w:val="none" w:sz="0" w:space="0" w:color="auto"/>
                                <w:right w:val="none" w:sz="0" w:space="0" w:color="auto"/>
                              </w:divBdr>
                            </w:div>
                            <w:div w:id="1300527751">
                              <w:marLeft w:val="0"/>
                              <w:marRight w:val="0"/>
                              <w:marTop w:val="0"/>
                              <w:marBottom w:val="0"/>
                              <w:divBdr>
                                <w:top w:val="none" w:sz="0" w:space="0" w:color="auto"/>
                                <w:left w:val="none" w:sz="0" w:space="0" w:color="auto"/>
                                <w:bottom w:val="none" w:sz="0" w:space="0" w:color="auto"/>
                                <w:right w:val="none" w:sz="0" w:space="0" w:color="auto"/>
                              </w:divBdr>
                            </w:div>
                            <w:div w:id="817192087">
                              <w:marLeft w:val="0"/>
                              <w:marRight w:val="0"/>
                              <w:marTop w:val="0"/>
                              <w:marBottom w:val="0"/>
                              <w:divBdr>
                                <w:top w:val="none" w:sz="0" w:space="0" w:color="auto"/>
                                <w:left w:val="none" w:sz="0" w:space="0" w:color="auto"/>
                                <w:bottom w:val="none" w:sz="0" w:space="0" w:color="auto"/>
                                <w:right w:val="none" w:sz="0" w:space="0" w:color="auto"/>
                              </w:divBdr>
                            </w:div>
                            <w:div w:id="784619105">
                              <w:marLeft w:val="0"/>
                              <w:marRight w:val="0"/>
                              <w:marTop w:val="0"/>
                              <w:marBottom w:val="0"/>
                              <w:divBdr>
                                <w:top w:val="none" w:sz="0" w:space="0" w:color="auto"/>
                                <w:left w:val="none" w:sz="0" w:space="0" w:color="auto"/>
                                <w:bottom w:val="none" w:sz="0" w:space="0" w:color="auto"/>
                                <w:right w:val="none" w:sz="0" w:space="0" w:color="auto"/>
                              </w:divBdr>
                            </w:div>
                            <w:div w:id="1761481681">
                              <w:marLeft w:val="0"/>
                              <w:marRight w:val="0"/>
                              <w:marTop w:val="0"/>
                              <w:marBottom w:val="0"/>
                              <w:divBdr>
                                <w:top w:val="none" w:sz="0" w:space="0" w:color="auto"/>
                                <w:left w:val="none" w:sz="0" w:space="0" w:color="auto"/>
                                <w:bottom w:val="none" w:sz="0" w:space="0" w:color="auto"/>
                                <w:right w:val="none" w:sz="0" w:space="0" w:color="auto"/>
                              </w:divBdr>
                            </w:div>
                            <w:div w:id="905651381">
                              <w:marLeft w:val="0"/>
                              <w:marRight w:val="0"/>
                              <w:marTop w:val="0"/>
                              <w:marBottom w:val="0"/>
                              <w:divBdr>
                                <w:top w:val="none" w:sz="0" w:space="0" w:color="auto"/>
                                <w:left w:val="none" w:sz="0" w:space="0" w:color="auto"/>
                                <w:bottom w:val="none" w:sz="0" w:space="0" w:color="auto"/>
                                <w:right w:val="none" w:sz="0" w:space="0" w:color="auto"/>
                              </w:divBdr>
                            </w:div>
                            <w:div w:id="1103499358">
                              <w:marLeft w:val="0"/>
                              <w:marRight w:val="0"/>
                              <w:marTop w:val="0"/>
                              <w:marBottom w:val="0"/>
                              <w:divBdr>
                                <w:top w:val="none" w:sz="0" w:space="0" w:color="auto"/>
                                <w:left w:val="none" w:sz="0" w:space="0" w:color="auto"/>
                                <w:bottom w:val="none" w:sz="0" w:space="0" w:color="auto"/>
                                <w:right w:val="none" w:sz="0" w:space="0" w:color="auto"/>
                              </w:divBdr>
                              <w:divsChild>
                                <w:div w:id="1450783059">
                                  <w:marLeft w:val="0"/>
                                  <w:marRight w:val="0"/>
                                  <w:marTop w:val="0"/>
                                  <w:marBottom w:val="0"/>
                                  <w:divBdr>
                                    <w:top w:val="none" w:sz="0" w:space="0" w:color="auto"/>
                                    <w:left w:val="none" w:sz="0" w:space="0" w:color="auto"/>
                                    <w:bottom w:val="none" w:sz="0" w:space="0" w:color="auto"/>
                                    <w:right w:val="none" w:sz="0" w:space="0" w:color="auto"/>
                                  </w:divBdr>
                                </w:div>
                              </w:divsChild>
                            </w:div>
                            <w:div w:id="1785270023">
                              <w:marLeft w:val="0"/>
                              <w:marRight w:val="0"/>
                              <w:marTop w:val="0"/>
                              <w:marBottom w:val="0"/>
                              <w:divBdr>
                                <w:top w:val="none" w:sz="0" w:space="0" w:color="auto"/>
                                <w:left w:val="none" w:sz="0" w:space="0" w:color="auto"/>
                                <w:bottom w:val="none" w:sz="0" w:space="0" w:color="auto"/>
                                <w:right w:val="none" w:sz="0" w:space="0" w:color="auto"/>
                              </w:divBdr>
                            </w:div>
                            <w:div w:id="138960949">
                              <w:marLeft w:val="0"/>
                              <w:marRight w:val="0"/>
                              <w:marTop w:val="0"/>
                              <w:marBottom w:val="0"/>
                              <w:divBdr>
                                <w:top w:val="none" w:sz="0" w:space="0" w:color="auto"/>
                                <w:left w:val="none" w:sz="0" w:space="0" w:color="auto"/>
                                <w:bottom w:val="none" w:sz="0" w:space="0" w:color="auto"/>
                                <w:right w:val="none" w:sz="0" w:space="0" w:color="auto"/>
                              </w:divBdr>
                            </w:div>
                            <w:div w:id="1719893929">
                              <w:marLeft w:val="0"/>
                              <w:marRight w:val="0"/>
                              <w:marTop w:val="0"/>
                              <w:marBottom w:val="0"/>
                              <w:divBdr>
                                <w:top w:val="none" w:sz="0" w:space="0" w:color="auto"/>
                                <w:left w:val="none" w:sz="0" w:space="0" w:color="auto"/>
                                <w:bottom w:val="none" w:sz="0" w:space="0" w:color="auto"/>
                                <w:right w:val="none" w:sz="0" w:space="0" w:color="auto"/>
                              </w:divBdr>
                            </w:div>
                            <w:div w:id="455833624">
                              <w:marLeft w:val="0"/>
                              <w:marRight w:val="0"/>
                              <w:marTop w:val="0"/>
                              <w:marBottom w:val="0"/>
                              <w:divBdr>
                                <w:top w:val="none" w:sz="0" w:space="0" w:color="auto"/>
                                <w:left w:val="none" w:sz="0" w:space="0" w:color="auto"/>
                                <w:bottom w:val="none" w:sz="0" w:space="0" w:color="auto"/>
                                <w:right w:val="none" w:sz="0" w:space="0" w:color="auto"/>
                              </w:divBdr>
                            </w:div>
                            <w:div w:id="1565488023">
                              <w:marLeft w:val="0"/>
                              <w:marRight w:val="0"/>
                              <w:marTop w:val="0"/>
                              <w:marBottom w:val="0"/>
                              <w:divBdr>
                                <w:top w:val="none" w:sz="0" w:space="0" w:color="auto"/>
                                <w:left w:val="none" w:sz="0" w:space="0" w:color="auto"/>
                                <w:bottom w:val="none" w:sz="0" w:space="0" w:color="auto"/>
                                <w:right w:val="none" w:sz="0" w:space="0" w:color="auto"/>
                              </w:divBdr>
                            </w:div>
                            <w:div w:id="24447233">
                              <w:marLeft w:val="0"/>
                              <w:marRight w:val="0"/>
                              <w:marTop w:val="0"/>
                              <w:marBottom w:val="0"/>
                              <w:divBdr>
                                <w:top w:val="none" w:sz="0" w:space="0" w:color="auto"/>
                                <w:left w:val="none" w:sz="0" w:space="0" w:color="auto"/>
                                <w:bottom w:val="none" w:sz="0" w:space="0" w:color="auto"/>
                                <w:right w:val="none" w:sz="0" w:space="0" w:color="auto"/>
                              </w:divBdr>
                            </w:div>
                            <w:div w:id="2063601418">
                              <w:marLeft w:val="0"/>
                              <w:marRight w:val="0"/>
                              <w:marTop w:val="0"/>
                              <w:marBottom w:val="0"/>
                              <w:divBdr>
                                <w:top w:val="none" w:sz="0" w:space="0" w:color="auto"/>
                                <w:left w:val="none" w:sz="0" w:space="0" w:color="auto"/>
                                <w:bottom w:val="none" w:sz="0" w:space="0" w:color="auto"/>
                                <w:right w:val="none" w:sz="0" w:space="0" w:color="auto"/>
                              </w:divBdr>
                            </w:div>
                            <w:div w:id="2079208606">
                              <w:marLeft w:val="0"/>
                              <w:marRight w:val="0"/>
                              <w:marTop w:val="0"/>
                              <w:marBottom w:val="0"/>
                              <w:divBdr>
                                <w:top w:val="none" w:sz="0" w:space="0" w:color="auto"/>
                                <w:left w:val="none" w:sz="0" w:space="0" w:color="auto"/>
                                <w:bottom w:val="none" w:sz="0" w:space="0" w:color="auto"/>
                                <w:right w:val="none" w:sz="0" w:space="0" w:color="auto"/>
                              </w:divBdr>
                            </w:div>
                            <w:div w:id="827743461">
                              <w:marLeft w:val="0"/>
                              <w:marRight w:val="0"/>
                              <w:marTop w:val="0"/>
                              <w:marBottom w:val="0"/>
                              <w:divBdr>
                                <w:top w:val="none" w:sz="0" w:space="0" w:color="auto"/>
                                <w:left w:val="none" w:sz="0" w:space="0" w:color="auto"/>
                                <w:bottom w:val="none" w:sz="0" w:space="0" w:color="auto"/>
                                <w:right w:val="none" w:sz="0" w:space="0" w:color="auto"/>
                              </w:divBdr>
                            </w:div>
                            <w:div w:id="1545290242">
                              <w:marLeft w:val="0"/>
                              <w:marRight w:val="0"/>
                              <w:marTop w:val="0"/>
                              <w:marBottom w:val="0"/>
                              <w:divBdr>
                                <w:top w:val="none" w:sz="0" w:space="0" w:color="auto"/>
                                <w:left w:val="none" w:sz="0" w:space="0" w:color="auto"/>
                                <w:bottom w:val="none" w:sz="0" w:space="0" w:color="auto"/>
                                <w:right w:val="none" w:sz="0" w:space="0" w:color="auto"/>
                              </w:divBdr>
                            </w:div>
                            <w:div w:id="1468086382">
                              <w:marLeft w:val="0"/>
                              <w:marRight w:val="0"/>
                              <w:marTop w:val="0"/>
                              <w:marBottom w:val="0"/>
                              <w:divBdr>
                                <w:top w:val="none" w:sz="0" w:space="0" w:color="auto"/>
                                <w:left w:val="none" w:sz="0" w:space="0" w:color="auto"/>
                                <w:bottom w:val="none" w:sz="0" w:space="0" w:color="auto"/>
                                <w:right w:val="none" w:sz="0" w:space="0" w:color="auto"/>
                              </w:divBdr>
                            </w:div>
                            <w:div w:id="1819179914">
                              <w:marLeft w:val="0"/>
                              <w:marRight w:val="0"/>
                              <w:marTop w:val="0"/>
                              <w:marBottom w:val="0"/>
                              <w:divBdr>
                                <w:top w:val="none" w:sz="0" w:space="0" w:color="auto"/>
                                <w:left w:val="none" w:sz="0" w:space="0" w:color="auto"/>
                                <w:bottom w:val="none" w:sz="0" w:space="0" w:color="auto"/>
                                <w:right w:val="none" w:sz="0" w:space="0" w:color="auto"/>
                              </w:divBdr>
                            </w:div>
                            <w:div w:id="140663608">
                              <w:marLeft w:val="0"/>
                              <w:marRight w:val="0"/>
                              <w:marTop w:val="0"/>
                              <w:marBottom w:val="0"/>
                              <w:divBdr>
                                <w:top w:val="none" w:sz="0" w:space="0" w:color="auto"/>
                                <w:left w:val="none" w:sz="0" w:space="0" w:color="auto"/>
                                <w:bottom w:val="none" w:sz="0" w:space="0" w:color="auto"/>
                                <w:right w:val="none" w:sz="0" w:space="0" w:color="auto"/>
                              </w:divBdr>
                            </w:div>
                            <w:div w:id="618225577">
                              <w:marLeft w:val="0"/>
                              <w:marRight w:val="0"/>
                              <w:marTop w:val="0"/>
                              <w:marBottom w:val="0"/>
                              <w:divBdr>
                                <w:top w:val="none" w:sz="0" w:space="0" w:color="auto"/>
                                <w:left w:val="none" w:sz="0" w:space="0" w:color="auto"/>
                                <w:bottom w:val="none" w:sz="0" w:space="0" w:color="auto"/>
                                <w:right w:val="none" w:sz="0" w:space="0" w:color="auto"/>
                              </w:divBdr>
                            </w:div>
                            <w:div w:id="2062289987">
                              <w:marLeft w:val="0"/>
                              <w:marRight w:val="0"/>
                              <w:marTop w:val="0"/>
                              <w:marBottom w:val="0"/>
                              <w:divBdr>
                                <w:top w:val="none" w:sz="0" w:space="0" w:color="auto"/>
                                <w:left w:val="none" w:sz="0" w:space="0" w:color="auto"/>
                                <w:bottom w:val="none" w:sz="0" w:space="0" w:color="auto"/>
                                <w:right w:val="none" w:sz="0" w:space="0" w:color="auto"/>
                              </w:divBdr>
                            </w:div>
                            <w:div w:id="2027514932">
                              <w:marLeft w:val="0"/>
                              <w:marRight w:val="0"/>
                              <w:marTop w:val="0"/>
                              <w:marBottom w:val="0"/>
                              <w:divBdr>
                                <w:top w:val="none" w:sz="0" w:space="0" w:color="auto"/>
                                <w:left w:val="none" w:sz="0" w:space="0" w:color="auto"/>
                                <w:bottom w:val="none" w:sz="0" w:space="0" w:color="auto"/>
                                <w:right w:val="none" w:sz="0" w:space="0" w:color="auto"/>
                              </w:divBdr>
                            </w:div>
                            <w:div w:id="576289511">
                              <w:marLeft w:val="0"/>
                              <w:marRight w:val="0"/>
                              <w:marTop w:val="0"/>
                              <w:marBottom w:val="0"/>
                              <w:divBdr>
                                <w:top w:val="none" w:sz="0" w:space="0" w:color="auto"/>
                                <w:left w:val="none" w:sz="0" w:space="0" w:color="auto"/>
                                <w:bottom w:val="none" w:sz="0" w:space="0" w:color="auto"/>
                                <w:right w:val="none" w:sz="0" w:space="0" w:color="auto"/>
                              </w:divBdr>
                            </w:div>
                            <w:div w:id="487525476">
                              <w:marLeft w:val="0"/>
                              <w:marRight w:val="0"/>
                              <w:marTop w:val="0"/>
                              <w:marBottom w:val="0"/>
                              <w:divBdr>
                                <w:top w:val="none" w:sz="0" w:space="0" w:color="auto"/>
                                <w:left w:val="none" w:sz="0" w:space="0" w:color="auto"/>
                                <w:bottom w:val="none" w:sz="0" w:space="0" w:color="auto"/>
                                <w:right w:val="none" w:sz="0" w:space="0" w:color="auto"/>
                              </w:divBdr>
                            </w:div>
                            <w:div w:id="1494494160">
                              <w:marLeft w:val="0"/>
                              <w:marRight w:val="0"/>
                              <w:marTop w:val="0"/>
                              <w:marBottom w:val="0"/>
                              <w:divBdr>
                                <w:top w:val="none" w:sz="0" w:space="0" w:color="auto"/>
                                <w:left w:val="none" w:sz="0" w:space="0" w:color="auto"/>
                                <w:bottom w:val="none" w:sz="0" w:space="0" w:color="auto"/>
                                <w:right w:val="none" w:sz="0" w:space="0" w:color="auto"/>
                              </w:divBdr>
                            </w:div>
                            <w:div w:id="1796482193">
                              <w:marLeft w:val="0"/>
                              <w:marRight w:val="0"/>
                              <w:marTop w:val="0"/>
                              <w:marBottom w:val="0"/>
                              <w:divBdr>
                                <w:top w:val="none" w:sz="0" w:space="0" w:color="auto"/>
                                <w:left w:val="none" w:sz="0" w:space="0" w:color="auto"/>
                                <w:bottom w:val="none" w:sz="0" w:space="0" w:color="auto"/>
                                <w:right w:val="none" w:sz="0" w:space="0" w:color="auto"/>
                              </w:divBdr>
                            </w:div>
                            <w:div w:id="1692997489">
                              <w:marLeft w:val="0"/>
                              <w:marRight w:val="0"/>
                              <w:marTop w:val="0"/>
                              <w:marBottom w:val="0"/>
                              <w:divBdr>
                                <w:top w:val="none" w:sz="0" w:space="0" w:color="auto"/>
                                <w:left w:val="none" w:sz="0" w:space="0" w:color="auto"/>
                                <w:bottom w:val="none" w:sz="0" w:space="0" w:color="auto"/>
                                <w:right w:val="none" w:sz="0" w:space="0" w:color="auto"/>
                              </w:divBdr>
                            </w:div>
                            <w:div w:id="136612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437328">
          <w:marLeft w:val="0"/>
          <w:marRight w:val="0"/>
          <w:marTop w:val="75"/>
          <w:marBottom w:val="0"/>
          <w:divBdr>
            <w:top w:val="none" w:sz="0" w:space="0" w:color="auto"/>
            <w:left w:val="none" w:sz="0" w:space="0" w:color="auto"/>
            <w:bottom w:val="none" w:sz="0" w:space="0" w:color="auto"/>
            <w:right w:val="none" w:sz="0" w:space="0" w:color="auto"/>
          </w:divBdr>
        </w:div>
        <w:div w:id="1932543219">
          <w:marLeft w:val="0"/>
          <w:marRight w:val="0"/>
          <w:marTop w:val="75"/>
          <w:marBottom w:val="75"/>
          <w:divBdr>
            <w:top w:val="none" w:sz="0" w:space="0" w:color="auto"/>
            <w:left w:val="none" w:sz="0" w:space="0" w:color="auto"/>
            <w:bottom w:val="none" w:sz="0" w:space="0" w:color="auto"/>
            <w:right w:val="none" w:sz="0" w:space="0" w:color="auto"/>
          </w:divBdr>
        </w:div>
        <w:div w:id="1814054681">
          <w:marLeft w:val="0"/>
          <w:marRight w:val="0"/>
          <w:marTop w:val="0"/>
          <w:marBottom w:val="0"/>
          <w:divBdr>
            <w:top w:val="none" w:sz="0" w:space="0" w:color="auto"/>
            <w:left w:val="none" w:sz="0" w:space="0" w:color="auto"/>
            <w:bottom w:val="none" w:sz="0" w:space="0" w:color="auto"/>
            <w:right w:val="none" w:sz="0" w:space="0" w:color="auto"/>
          </w:divBdr>
          <w:divsChild>
            <w:div w:id="1183318312">
              <w:marLeft w:val="0"/>
              <w:marRight w:val="0"/>
              <w:marTop w:val="0"/>
              <w:marBottom w:val="0"/>
              <w:divBdr>
                <w:top w:val="none" w:sz="0" w:space="0" w:color="auto"/>
                <w:left w:val="none" w:sz="0" w:space="0" w:color="auto"/>
                <w:bottom w:val="none" w:sz="0" w:space="0" w:color="auto"/>
                <w:right w:val="none" w:sz="0" w:space="0" w:color="auto"/>
              </w:divBdr>
            </w:div>
          </w:divsChild>
        </w:div>
        <w:div w:id="760487201">
          <w:marLeft w:val="450"/>
          <w:marRight w:val="0"/>
          <w:marTop w:val="75"/>
          <w:marBottom w:val="75"/>
          <w:divBdr>
            <w:top w:val="none" w:sz="0" w:space="0" w:color="auto"/>
            <w:left w:val="none" w:sz="0" w:space="0" w:color="auto"/>
            <w:bottom w:val="none" w:sz="0" w:space="0" w:color="auto"/>
            <w:right w:val="none" w:sz="0" w:space="0" w:color="auto"/>
          </w:divBdr>
        </w:div>
        <w:div w:id="298655039">
          <w:marLeft w:val="450"/>
          <w:marRight w:val="0"/>
          <w:marTop w:val="75"/>
          <w:marBottom w:val="75"/>
          <w:divBdr>
            <w:top w:val="none" w:sz="0" w:space="0" w:color="auto"/>
            <w:left w:val="none" w:sz="0" w:space="0" w:color="auto"/>
            <w:bottom w:val="none" w:sz="0" w:space="0" w:color="auto"/>
            <w:right w:val="none" w:sz="0" w:space="0" w:color="auto"/>
          </w:divBdr>
        </w:div>
        <w:div w:id="367686019">
          <w:marLeft w:val="0"/>
          <w:marRight w:val="0"/>
          <w:marTop w:val="0"/>
          <w:marBottom w:val="0"/>
          <w:divBdr>
            <w:top w:val="none" w:sz="0" w:space="0" w:color="auto"/>
            <w:left w:val="none" w:sz="0" w:space="0" w:color="auto"/>
            <w:bottom w:val="none" w:sz="0" w:space="0" w:color="auto"/>
            <w:right w:val="none" w:sz="0" w:space="0" w:color="auto"/>
          </w:divBdr>
        </w:div>
      </w:divsChild>
    </w:div>
    <w:div w:id="1599100300">
      <w:bodyDiv w:val="1"/>
      <w:marLeft w:val="0"/>
      <w:marRight w:val="0"/>
      <w:marTop w:val="0"/>
      <w:marBottom w:val="0"/>
      <w:divBdr>
        <w:top w:val="none" w:sz="0" w:space="0" w:color="auto"/>
        <w:left w:val="none" w:sz="0" w:space="0" w:color="auto"/>
        <w:bottom w:val="none" w:sz="0" w:space="0" w:color="auto"/>
        <w:right w:val="none" w:sz="0" w:space="0" w:color="auto"/>
      </w:divBdr>
      <w:divsChild>
        <w:div w:id="1615407263">
          <w:marLeft w:val="0"/>
          <w:marRight w:val="-45"/>
          <w:marTop w:val="0"/>
          <w:marBottom w:val="0"/>
          <w:divBdr>
            <w:top w:val="none" w:sz="0" w:space="0" w:color="auto"/>
            <w:left w:val="none" w:sz="0" w:space="0" w:color="auto"/>
            <w:bottom w:val="none" w:sz="0" w:space="0" w:color="auto"/>
            <w:right w:val="none" w:sz="0" w:space="0" w:color="auto"/>
          </w:divBdr>
          <w:divsChild>
            <w:div w:id="924417656">
              <w:marLeft w:val="0"/>
              <w:marRight w:val="0"/>
              <w:marTop w:val="0"/>
              <w:marBottom w:val="0"/>
              <w:divBdr>
                <w:top w:val="none" w:sz="0" w:space="0" w:color="auto"/>
                <w:left w:val="none" w:sz="0" w:space="0" w:color="auto"/>
                <w:bottom w:val="none" w:sz="0" w:space="0" w:color="auto"/>
                <w:right w:val="none" w:sz="0" w:space="0" w:color="auto"/>
              </w:divBdr>
              <w:divsChild>
                <w:div w:id="2006205499">
                  <w:marLeft w:val="0"/>
                  <w:marRight w:val="0"/>
                  <w:marTop w:val="0"/>
                  <w:marBottom w:val="0"/>
                  <w:divBdr>
                    <w:top w:val="none" w:sz="0" w:space="0" w:color="auto"/>
                    <w:left w:val="none" w:sz="0" w:space="0" w:color="auto"/>
                    <w:bottom w:val="none" w:sz="0" w:space="0" w:color="auto"/>
                    <w:right w:val="none" w:sz="0" w:space="0" w:color="auto"/>
                  </w:divBdr>
                  <w:divsChild>
                    <w:div w:id="1641569877">
                      <w:marLeft w:val="0"/>
                      <w:marRight w:val="0"/>
                      <w:marTop w:val="0"/>
                      <w:marBottom w:val="0"/>
                      <w:divBdr>
                        <w:top w:val="none" w:sz="0" w:space="0" w:color="auto"/>
                        <w:left w:val="none" w:sz="0" w:space="0" w:color="auto"/>
                        <w:bottom w:val="none" w:sz="0" w:space="0" w:color="auto"/>
                        <w:right w:val="none" w:sz="0" w:space="0" w:color="auto"/>
                      </w:divBdr>
                      <w:divsChild>
                        <w:div w:id="1826775943">
                          <w:marLeft w:val="0"/>
                          <w:marRight w:val="0"/>
                          <w:marTop w:val="0"/>
                          <w:marBottom w:val="0"/>
                          <w:divBdr>
                            <w:top w:val="none" w:sz="0" w:space="0" w:color="auto"/>
                            <w:left w:val="none" w:sz="0" w:space="0" w:color="auto"/>
                            <w:bottom w:val="none" w:sz="0" w:space="0" w:color="auto"/>
                            <w:right w:val="none" w:sz="0" w:space="0" w:color="auto"/>
                          </w:divBdr>
                          <w:divsChild>
                            <w:div w:id="1822695465">
                              <w:marLeft w:val="0"/>
                              <w:marRight w:val="0"/>
                              <w:marTop w:val="0"/>
                              <w:marBottom w:val="0"/>
                              <w:divBdr>
                                <w:top w:val="none" w:sz="0" w:space="0" w:color="auto"/>
                                <w:left w:val="none" w:sz="0" w:space="0" w:color="auto"/>
                                <w:bottom w:val="none" w:sz="0" w:space="0" w:color="auto"/>
                                <w:right w:val="none" w:sz="0" w:space="0" w:color="auto"/>
                              </w:divBdr>
                            </w:div>
                            <w:div w:id="1166284302">
                              <w:marLeft w:val="0"/>
                              <w:marRight w:val="0"/>
                              <w:marTop w:val="75"/>
                              <w:marBottom w:val="0"/>
                              <w:divBdr>
                                <w:top w:val="none" w:sz="0" w:space="0" w:color="auto"/>
                                <w:left w:val="none" w:sz="0" w:space="0" w:color="auto"/>
                                <w:bottom w:val="none" w:sz="0" w:space="0" w:color="auto"/>
                                <w:right w:val="none" w:sz="0" w:space="0" w:color="auto"/>
                              </w:divBdr>
                            </w:div>
                            <w:div w:id="648561358">
                              <w:marLeft w:val="0"/>
                              <w:marRight w:val="0"/>
                              <w:marTop w:val="0"/>
                              <w:marBottom w:val="0"/>
                              <w:divBdr>
                                <w:top w:val="none" w:sz="0" w:space="0" w:color="auto"/>
                                <w:left w:val="none" w:sz="0" w:space="0" w:color="auto"/>
                                <w:bottom w:val="none" w:sz="0" w:space="0" w:color="auto"/>
                                <w:right w:val="none" w:sz="0" w:space="0" w:color="auto"/>
                              </w:divBdr>
                              <w:divsChild>
                                <w:div w:id="947463765">
                                  <w:marLeft w:val="0"/>
                                  <w:marRight w:val="0"/>
                                  <w:marTop w:val="0"/>
                                  <w:marBottom w:val="0"/>
                                  <w:divBdr>
                                    <w:top w:val="none" w:sz="0" w:space="0" w:color="auto"/>
                                    <w:left w:val="none" w:sz="0" w:space="0" w:color="auto"/>
                                    <w:bottom w:val="none" w:sz="0" w:space="0" w:color="auto"/>
                                    <w:right w:val="none" w:sz="0" w:space="0" w:color="auto"/>
                                  </w:divBdr>
                                </w:div>
                              </w:divsChild>
                            </w:div>
                            <w:div w:id="1986397053">
                              <w:marLeft w:val="0"/>
                              <w:marRight w:val="0"/>
                              <w:marTop w:val="0"/>
                              <w:marBottom w:val="0"/>
                              <w:divBdr>
                                <w:top w:val="none" w:sz="0" w:space="0" w:color="auto"/>
                                <w:left w:val="none" w:sz="0" w:space="0" w:color="auto"/>
                                <w:bottom w:val="none" w:sz="0" w:space="0" w:color="auto"/>
                                <w:right w:val="none" w:sz="0" w:space="0" w:color="auto"/>
                              </w:divBdr>
                            </w:div>
                            <w:div w:id="1261259535">
                              <w:marLeft w:val="0"/>
                              <w:marRight w:val="0"/>
                              <w:marTop w:val="0"/>
                              <w:marBottom w:val="0"/>
                              <w:divBdr>
                                <w:top w:val="none" w:sz="0" w:space="0" w:color="auto"/>
                                <w:left w:val="none" w:sz="0" w:space="0" w:color="auto"/>
                                <w:bottom w:val="none" w:sz="0" w:space="0" w:color="auto"/>
                                <w:right w:val="none" w:sz="0" w:space="0" w:color="auto"/>
                              </w:divBdr>
                            </w:div>
                            <w:div w:id="681668262">
                              <w:marLeft w:val="0"/>
                              <w:marRight w:val="0"/>
                              <w:marTop w:val="0"/>
                              <w:marBottom w:val="0"/>
                              <w:divBdr>
                                <w:top w:val="none" w:sz="0" w:space="0" w:color="auto"/>
                                <w:left w:val="none" w:sz="0" w:space="0" w:color="auto"/>
                                <w:bottom w:val="none" w:sz="0" w:space="0" w:color="auto"/>
                                <w:right w:val="none" w:sz="0" w:space="0" w:color="auto"/>
                              </w:divBdr>
                            </w:div>
                            <w:div w:id="168375487">
                              <w:marLeft w:val="0"/>
                              <w:marRight w:val="0"/>
                              <w:marTop w:val="0"/>
                              <w:marBottom w:val="0"/>
                              <w:divBdr>
                                <w:top w:val="none" w:sz="0" w:space="0" w:color="auto"/>
                                <w:left w:val="none" w:sz="0" w:space="0" w:color="auto"/>
                                <w:bottom w:val="none" w:sz="0" w:space="0" w:color="auto"/>
                                <w:right w:val="none" w:sz="0" w:space="0" w:color="auto"/>
                              </w:divBdr>
                            </w:div>
                            <w:div w:id="450056699">
                              <w:marLeft w:val="0"/>
                              <w:marRight w:val="0"/>
                              <w:marTop w:val="0"/>
                              <w:marBottom w:val="0"/>
                              <w:divBdr>
                                <w:top w:val="none" w:sz="0" w:space="0" w:color="auto"/>
                                <w:left w:val="none" w:sz="0" w:space="0" w:color="auto"/>
                                <w:bottom w:val="none" w:sz="0" w:space="0" w:color="auto"/>
                                <w:right w:val="none" w:sz="0" w:space="0" w:color="auto"/>
                              </w:divBdr>
                            </w:div>
                            <w:div w:id="664170414">
                              <w:marLeft w:val="0"/>
                              <w:marRight w:val="0"/>
                              <w:marTop w:val="0"/>
                              <w:marBottom w:val="0"/>
                              <w:divBdr>
                                <w:top w:val="none" w:sz="0" w:space="0" w:color="auto"/>
                                <w:left w:val="none" w:sz="0" w:space="0" w:color="auto"/>
                                <w:bottom w:val="none" w:sz="0" w:space="0" w:color="auto"/>
                                <w:right w:val="none" w:sz="0" w:space="0" w:color="auto"/>
                              </w:divBdr>
                            </w:div>
                            <w:div w:id="547499189">
                              <w:marLeft w:val="0"/>
                              <w:marRight w:val="0"/>
                              <w:marTop w:val="0"/>
                              <w:marBottom w:val="0"/>
                              <w:divBdr>
                                <w:top w:val="none" w:sz="0" w:space="0" w:color="auto"/>
                                <w:left w:val="none" w:sz="0" w:space="0" w:color="auto"/>
                                <w:bottom w:val="none" w:sz="0" w:space="0" w:color="auto"/>
                                <w:right w:val="none" w:sz="0" w:space="0" w:color="auto"/>
                              </w:divBdr>
                            </w:div>
                            <w:div w:id="1140994392">
                              <w:marLeft w:val="0"/>
                              <w:marRight w:val="0"/>
                              <w:marTop w:val="0"/>
                              <w:marBottom w:val="0"/>
                              <w:divBdr>
                                <w:top w:val="none" w:sz="0" w:space="0" w:color="auto"/>
                                <w:left w:val="none" w:sz="0" w:space="0" w:color="auto"/>
                                <w:bottom w:val="none" w:sz="0" w:space="0" w:color="auto"/>
                                <w:right w:val="none" w:sz="0" w:space="0" w:color="auto"/>
                              </w:divBdr>
                            </w:div>
                            <w:div w:id="19086688">
                              <w:marLeft w:val="0"/>
                              <w:marRight w:val="0"/>
                              <w:marTop w:val="0"/>
                              <w:marBottom w:val="0"/>
                              <w:divBdr>
                                <w:top w:val="none" w:sz="0" w:space="0" w:color="auto"/>
                                <w:left w:val="none" w:sz="0" w:space="0" w:color="auto"/>
                                <w:bottom w:val="none" w:sz="0" w:space="0" w:color="auto"/>
                                <w:right w:val="none" w:sz="0" w:space="0" w:color="auto"/>
                              </w:divBdr>
                            </w:div>
                            <w:div w:id="377048320">
                              <w:marLeft w:val="0"/>
                              <w:marRight w:val="0"/>
                              <w:marTop w:val="0"/>
                              <w:marBottom w:val="0"/>
                              <w:divBdr>
                                <w:top w:val="none" w:sz="0" w:space="0" w:color="auto"/>
                                <w:left w:val="none" w:sz="0" w:space="0" w:color="auto"/>
                                <w:bottom w:val="none" w:sz="0" w:space="0" w:color="auto"/>
                                <w:right w:val="none" w:sz="0" w:space="0" w:color="auto"/>
                              </w:divBdr>
                            </w:div>
                            <w:div w:id="249781567">
                              <w:marLeft w:val="0"/>
                              <w:marRight w:val="0"/>
                              <w:marTop w:val="0"/>
                              <w:marBottom w:val="0"/>
                              <w:divBdr>
                                <w:top w:val="none" w:sz="0" w:space="0" w:color="auto"/>
                                <w:left w:val="none" w:sz="0" w:space="0" w:color="auto"/>
                                <w:bottom w:val="none" w:sz="0" w:space="0" w:color="auto"/>
                                <w:right w:val="none" w:sz="0" w:space="0" w:color="auto"/>
                              </w:divBdr>
                            </w:div>
                            <w:div w:id="1322805498">
                              <w:marLeft w:val="0"/>
                              <w:marRight w:val="0"/>
                              <w:marTop w:val="0"/>
                              <w:marBottom w:val="0"/>
                              <w:divBdr>
                                <w:top w:val="none" w:sz="0" w:space="0" w:color="auto"/>
                                <w:left w:val="none" w:sz="0" w:space="0" w:color="auto"/>
                                <w:bottom w:val="none" w:sz="0" w:space="0" w:color="auto"/>
                                <w:right w:val="none" w:sz="0" w:space="0" w:color="auto"/>
                              </w:divBdr>
                            </w:div>
                            <w:div w:id="1520773425">
                              <w:marLeft w:val="0"/>
                              <w:marRight w:val="0"/>
                              <w:marTop w:val="0"/>
                              <w:marBottom w:val="0"/>
                              <w:divBdr>
                                <w:top w:val="none" w:sz="0" w:space="0" w:color="auto"/>
                                <w:left w:val="none" w:sz="0" w:space="0" w:color="auto"/>
                                <w:bottom w:val="none" w:sz="0" w:space="0" w:color="auto"/>
                                <w:right w:val="none" w:sz="0" w:space="0" w:color="auto"/>
                              </w:divBdr>
                            </w:div>
                            <w:div w:id="1523543968">
                              <w:marLeft w:val="0"/>
                              <w:marRight w:val="0"/>
                              <w:marTop w:val="0"/>
                              <w:marBottom w:val="0"/>
                              <w:divBdr>
                                <w:top w:val="none" w:sz="0" w:space="0" w:color="auto"/>
                                <w:left w:val="none" w:sz="0" w:space="0" w:color="auto"/>
                                <w:bottom w:val="none" w:sz="0" w:space="0" w:color="auto"/>
                                <w:right w:val="none" w:sz="0" w:space="0" w:color="auto"/>
                              </w:divBdr>
                            </w:div>
                            <w:div w:id="1884704839">
                              <w:marLeft w:val="0"/>
                              <w:marRight w:val="0"/>
                              <w:marTop w:val="0"/>
                              <w:marBottom w:val="0"/>
                              <w:divBdr>
                                <w:top w:val="none" w:sz="0" w:space="0" w:color="auto"/>
                                <w:left w:val="none" w:sz="0" w:space="0" w:color="auto"/>
                                <w:bottom w:val="none" w:sz="0" w:space="0" w:color="auto"/>
                                <w:right w:val="none" w:sz="0" w:space="0" w:color="auto"/>
                              </w:divBdr>
                            </w:div>
                            <w:div w:id="1149009356">
                              <w:marLeft w:val="0"/>
                              <w:marRight w:val="0"/>
                              <w:marTop w:val="0"/>
                              <w:marBottom w:val="0"/>
                              <w:divBdr>
                                <w:top w:val="none" w:sz="0" w:space="0" w:color="auto"/>
                                <w:left w:val="none" w:sz="0" w:space="0" w:color="auto"/>
                                <w:bottom w:val="none" w:sz="0" w:space="0" w:color="auto"/>
                                <w:right w:val="none" w:sz="0" w:space="0" w:color="auto"/>
                              </w:divBdr>
                            </w:div>
                            <w:div w:id="401492514">
                              <w:marLeft w:val="0"/>
                              <w:marRight w:val="0"/>
                              <w:marTop w:val="0"/>
                              <w:marBottom w:val="0"/>
                              <w:divBdr>
                                <w:top w:val="none" w:sz="0" w:space="0" w:color="auto"/>
                                <w:left w:val="none" w:sz="0" w:space="0" w:color="auto"/>
                                <w:bottom w:val="none" w:sz="0" w:space="0" w:color="auto"/>
                                <w:right w:val="none" w:sz="0" w:space="0" w:color="auto"/>
                              </w:divBdr>
                            </w:div>
                            <w:div w:id="271983590">
                              <w:marLeft w:val="0"/>
                              <w:marRight w:val="0"/>
                              <w:marTop w:val="0"/>
                              <w:marBottom w:val="0"/>
                              <w:divBdr>
                                <w:top w:val="none" w:sz="0" w:space="0" w:color="auto"/>
                                <w:left w:val="none" w:sz="0" w:space="0" w:color="auto"/>
                                <w:bottom w:val="none" w:sz="0" w:space="0" w:color="auto"/>
                                <w:right w:val="none" w:sz="0" w:space="0" w:color="auto"/>
                              </w:divBdr>
                            </w:div>
                            <w:div w:id="1293167822">
                              <w:marLeft w:val="0"/>
                              <w:marRight w:val="0"/>
                              <w:marTop w:val="0"/>
                              <w:marBottom w:val="0"/>
                              <w:divBdr>
                                <w:top w:val="none" w:sz="0" w:space="0" w:color="auto"/>
                                <w:left w:val="none" w:sz="0" w:space="0" w:color="auto"/>
                                <w:bottom w:val="none" w:sz="0" w:space="0" w:color="auto"/>
                                <w:right w:val="none" w:sz="0" w:space="0" w:color="auto"/>
                              </w:divBdr>
                            </w:div>
                            <w:div w:id="1933512904">
                              <w:marLeft w:val="0"/>
                              <w:marRight w:val="0"/>
                              <w:marTop w:val="0"/>
                              <w:marBottom w:val="0"/>
                              <w:divBdr>
                                <w:top w:val="none" w:sz="0" w:space="0" w:color="auto"/>
                                <w:left w:val="none" w:sz="0" w:space="0" w:color="auto"/>
                                <w:bottom w:val="none" w:sz="0" w:space="0" w:color="auto"/>
                                <w:right w:val="none" w:sz="0" w:space="0" w:color="auto"/>
                              </w:divBdr>
                            </w:div>
                            <w:div w:id="1176187170">
                              <w:marLeft w:val="0"/>
                              <w:marRight w:val="0"/>
                              <w:marTop w:val="0"/>
                              <w:marBottom w:val="0"/>
                              <w:divBdr>
                                <w:top w:val="none" w:sz="0" w:space="0" w:color="auto"/>
                                <w:left w:val="none" w:sz="0" w:space="0" w:color="auto"/>
                                <w:bottom w:val="none" w:sz="0" w:space="0" w:color="auto"/>
                                <w:right w:val="none" w:sz="0" w:space="0" w:color="auto"/>
                              </w:divBdr>
                            </w:div>
                            <w:div w:id="12473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081847">
          <w:marLeft w:val="0"/>
          <w:marRight w:val="0"/>
          <w:marTop w:val="75"/>
          <w:marBottom w:val="0"/>
          <w:divBdr>
            <w:top w:val="none" w:sz="0" w:space="0" w:color="auto"/>
            <w:left w:val="none" w:sz="0" w:space="0" w:color="auto"/>
            <w:bottom w:val="none" w:sz="0" w:space="0" w:color="auto"/>
            <w:right w:val="none" w:sz="0" w:space="0" w:color="auto"/>
          </w:divBdr>
        </w:div>
        <w:div w:id="912664355">
          <w:marLeft w:val="0"/>
          <w:marRight w:val="0"/>
          <w:marTop w:val="75"/>
          <w:marBottom w:val="75"/>
          <w:divBdr>
            <w:top w:val="none" w:sz="0" w:space="0" w:color="auto"/>
            <w:left w:val="none" w:sz="0" w:space="0" w:color="auto"/>
            <w:bottom w:val="none" w:sz="0" w:space="0" w:color="auto"/>
            <w:right w:val="none" w:sz="0" w:space="0" w:color="auto"/>
          </w:divBdr>
        </w:div>
        <w:div w:id="1993831588">
          <w:marLeft w:val="0"/>
          <w:marRight w:val="0"/>
          <w:marTop w:val="0"/>
          <w:marBottom w:val="0"/>
          <w:divBdr>
            <w:top w:val="none" w:sz="0" w:space="0" w:color="auto"/>
            <w:left w:val="none" w:sz="0" w:space="0" w:color="auto"/>
            <w:bottom w:val="none" w:sz="0" w:space="0" w:color="auto"/>
            <w:right w:val="none" w:sz="0" w:space="0" w:color="auto"/>
          </w:divBdr>
          <w:divsChild>
            <w:div w:id="200174105">
              <w:marLeft w:val="0"/>
              <w:marRight w:val="0"/>
              <w:marTop w:val="0"/>
              <w:marBottom w:val="0"/>
              <w:divBdr>
                <w:top w:val="none" w:sz="0" w:space="0" w:color="auto"/>
                <w:left w:val="none" w:sz="0" w:space="0" w:color="auto"/>
                <w:bottom w:val="none" w:sz="0" w:space="0" w:color="auto"/>
                <w:right w:val="none" w:sz="0" w:space="0" w:color="auto"/>
              </w:divBdr>
            </w:div>
          </w:divsChild>
        </w:div>
        <w:div w:id="1351952102">
          <w:marLeft w:val="450"/>
          <w:marRight w:val="0"/>
          <w:marTop w:val="75"/>
          <w:marBottom w:val="75"/>
          <w:divBdr>
            <w:top w:val="none" w:sz="0" w:space="0" w:color="auto"/>
            <w:left w:val="none" w:sz="0" w:space="0" w:color="auto"/>
            <w:bottom w:val="none" w:sz="0" w:space="0" w:color="auto"/>
            <w:right w:val="none" w:sz="0" w:space="0" w:color="auto"/>
          </w:divBdr>
        </w:div>
        <w:div w:id="1458374763">
          <w:marLeft w:val="450"/>
          <w:marRight w:val="0"/>
          <w:marTop w:val="75"/>
          <w:marBottom w:val="75"/>
          <w:divBdr>
            <w:top w:val="none" w:sz="0" w:space="0" w:color="auto"/>
            <w:left w:val="none" w:sz="0" w:space="0" w:color="auto"/>
            <w:bottom w:val="none" w:sz="0" w:space="0" w:color="auto"/>
            <w:right w:val="none" w:sz="0" w:space="0" w:color="auto"/>
          </w:divBdr>
        </w:div>
        <w:div w:id="1901792416">
          <w:marLeft w:val="0"/>
          <w:marRight w:val="0"/>
          <w:marTop w:val="0"/>
          <w:marBottom w:val="0"/>
          <w:divBdr>
            <w:top w:val="none" w:sz="0" w:space="0" w:color="auto"/>
            <w:left w:val="none" w:sz="0" w:space="0" w:color="auto"/>
            <w:bottom w:val="none" w:sz="0" w:space="0" w:color="auto"/>
            <w:right w:val="none" w:sz="0" w:space="0" w:color="auto"/>
          </w:divBdr>
        </w:div>
      </w:divsChild>
    </w:div>
    <w:div w:id="1849247354">
      <w:bodyDiv w:val="1"/>
      <w:marLeft w:val="0"/>
      <w:marRight w:val="0"/>
      <w:marTop w:val="0"/>
      <w:marBottom w:val="0"/>
      <w:divBdr>
        <w:top w:val="none" w:sz="0" w:space="0" w:color="auto"/>
        <w:left w:val="none" w:sz="0" w:space="0" w:color="auto"/>
        <w:bottom w:val="none" w:sz="0" w:space="0" w:color="auto"/>
        <w:right w:val="none" w:sz="0" w:space="0" w:color="auto"/>
      </w:divBdr>
      <w:divsChild>
        <w:div w:id="1863472877">
          <w:marLeft w:val="0"/>
          <w:marRight w:val="-45"/>
          <w:marTop w:val="0"/>
          <w:marBottom w:val="0"/>
          <w:divBdr>
            <w:top w:val="none" w:sz="0" w:space="0" w:color="auto"/>
            <w:left w:val="none" w:sz="0" w:space="0" w:color="auto"/>
            <w:bottom w:val="none" w:sz="0" w:space="0" w:color="auto"/>
            <w:right w:val="none" w:sz="0" w:space="0" w:color="auto"/>
          </w:divBdr>
          <w:divsChild>
            <w:div w:id="25645538">
              <w:marLeft w:val="0"/>
              <w:marRight w:val="0"/>
              <w:marTop w:val="0"/>
              <w:marBottom w:val="0"/>
              <w:divBdr>
                <w:top w:val="none" w:sz="0" w:space="0" w:color="auto"/>
                <w:left w:val="none" w:sz="0" w:space="0" w:color="auto"/>
                <w:bottom w:val="none" w:sz="0" w:space="0" w:color="auto"/>
                <w:right w:val="none" w:sz="0" w:space="0" w:color="auto"/>
              </w:divBdr>
              <w:divsChild>
                <w:div w:id="1627154192">
                  <w:marLeft w:val="0"/>
                  <w:marRight w:val="0"/>
                  <w:marTop w:val="0"/>
                  <w:marBottom w:val="0"/>
                  <w:divBdr>
                    <w:top w:val="none" w:sz="0" w:space="0" w:color="auto"/>
                    <w:left w:val="none" w:sz="0" w:space="0" w:color="auto"/>
                    <w:bottom w:val="none" w:sz="0" w:space="0" w:color="auto"/>
                    <w:right w:val="none" w:sz="0" w:space="0" w:color="auto"/>
                  </w:divBdr>
                  <w:divsChild>
                    <w:div w:id="1101292810">
                      <w:marLeft w:val="0"/>
                      <w:marRight w:val="0"/>
                      <w:marTop w:val="0"/>
                      <w:marBottom w:val="0"/>
                      <w:divBdr>
                        <w:top w:val="none" w:sz="0" w:space="0" w:color="auto"/>
                        <w:left w:val="none" w:sz="0" w:space="0" w:color="auto"/>
                        <w:bottom w:val="none" w:sz="0" w:space="0" w:color="auto"/>
                        <w:right w:val="none" w:sz="0" w:space="0" w:color="auto"/>
                      </w:divBdr>
                      <w:divsChild>
                        <w:div w:id="412703742">
                          <w:marLeft w:val="0"/>
                          <w:marRight w:val="0"/>
                          <w:marTop w:val="0"/>
                          <w:marBottom w:val="0"/>
                          <w:divBdr>
                            <w:top w:val="none" w:sz="0" w:space="0" w:color="auto"/>
                            <w:left w:val="none" w:sz="0" w:space="0" w:color="auto"/>
                            <w:bottom w:val="none" w:sz="0" w:space="0" w:color="auto"/>
                            <w:right w:val="none" w:sz="0" w:space="0" w:color="auto"/>
                          </w:divBdr>
                          <w:divsChild>
                            <w:div w:id="1977450490">
                              <w:marLeft w:val="0"/>
                              <w:marRight w:val="0"/>
                              <w:marTop w:val="0"/>
                              <w:marBottom w:val="0"/>
                              <w:divBdr>
                                <w:top w:val="none" w:sz="0" w:space="0" w:color="auto"/>
                                <w:left w:val="none" w:sz="0" w:space="0" w:color="auto"/>
                                <w:bottom w:val="none" w:sz="0" w:space="0" w:color="auto"/>
                                <w:right w:val="none" w:sz="0" w:space="0" w:color="auto"/>
                              </w:divBdr>
                            </w:div>
                            <w:div w:id="1084372633">
                              <w:marLeft w:val="0"/>
                              <w:marRight w:val="0"/>
                              <w:marTop w:val="75"/>
                              <w:marBottom w:val="0"/>
                              <w:divBdr>
                                <w:top w:val="none" w:sz="0" w:space="0" w:color="auto"/>
                                <w:left w:val="none" w:sz="0" w:space="0" w:color="auto"/>
                                <w:bottom w:val="none" w:sz="0" w:space="0" w:color="auto"/>
                                <w:right w:val="none" w:sz="0" w:space="0" w:color="auto"/>
                              </w:divBdr>
                            </w:div>
                            <w:div w:id="2037339904">
                              <w:marLeft w:val="0"/>
                              <w:marRight w:val="0"/>
                              <w:marTop w:val="0"/>
                              <w:marBottom w:val="0"/>
                              <w:divBdr>
                                <w:top w:val="none" w:sz="0" w:space="0" w:color="auto"/>
                                <w:left w:val="none" w:sz="0" w:space="0" w:color="auto"/>
                                <w:bottom w:val="none" w:sz="0" w:space="0" w:color="auto"/>
                                <w:right w:val="none" w:sz="0" w:space="0" w:color="auto"/>
                              </w:divBdr>
                              <w:divsChild>
                                <w:div w:id="461651231">
                                  <w:marLeft w:val="0"/>
                                  <w:marRight w:val="0"/>
                                  <w:marTop w:val="0"/>
                                  <w:marBottom w:val="0"/>
                                  <w:divBdr>
                                    <w:top w:val="none" w:sz="0" w:space="0" w:color="auto"/>
                                    <w:left w:val="none" w:sz="0" w:space="0" w:color="auto"/>
                                    <w:bottom w:val="none" w:sz="0" w:space="0" w:color="auto"/>
                                    <w:right w:val="none" w:sz="0" w:space="0" w:color="auto"/>
                                  </w:divBdr>
                                </w:div>
                              </w:divsChild>
                            </w:div>
                            <w:div w:id="1329796025">
                              <w:marLeft w:val="0"/>
                              <w:marRight w:val="0"/>
                              <w:marTop w:val="0"/>
                              <w:marBottom w:val="0"/>
                              <w:divBdr>
                                <w:top w:val="none" w:sz="0" w:space="0" w:color="auto"/>
                                <w:left w:val="none" w:sz="0" w:space="0" w:color="auto"/>
                                <w:bottom w:val="none" w:sz="0" w:space="0" w:color="auto"/>
                                <w:right w:val="none" w:sz="0" w:space="0" w:color="auto"/>
                              </w:divBdr>
                            </w:div>
                            <w:div w:id="910310523">
                              <w:marLeft w:val="0"/>
                              <w:marRight w:val="0"/>
                              <w:marTop w:val="0"/>
                              <w:marBottom w:val="0"/>
                              <w:divBdr>
                                <w:top w:val="none" w:sz="0" w:space="0" w:color="auto"/>
                                <w:left w:val="none" w:sz="0" w:space="0" w:color="auto"/>
                                <w:bottom w:val="none" w:sz="0" w:space="0" w:color="auto"/>
                                <w:right w:val="none" w:sz="0" w:space="0" w:color="auto"/>
                              </w:divBdr>
                            </w:div>
                            <w:div w:id="1259293081">
                              <w:marLeft w:val="0"/>
                              <w:marRight w:val="0"/>
                              <w:marTop w:val="0"/>
                              <w:marBottom w:val="0"/>
                              <w:divBdr>
                                <w:top w:val="none" w:sz="0" w:space="0" w:color="auto"/>
                                <w:left w:val="none" w:sz="0" w:space="0" w:color="auto"/>
                                <w:bottom w:val="none" w:sz="0" w:space="0" w:color="auto"/>
                                <w:right w:val="none" w:sz="0" w:space="0" w:color="auto"/>
                              </w:divBdr>
                            </w:div>
                            <w:div w:id="2114937841">
                              <w:marLeft w:val="0"/>
                              <w:marRight w:val="0"/>
                              <w:marTop w:val="0"/>
                              <w:marBottom w:val="0"/>
                              <w:divBdr>
                                <w:top w:val="none" w:sz="0" w:space="0" w:color="auto"/>
                                <w:left w:val="none" w:sz="0" w:space="0" w:color="auto"/>
                                <w:bottom w:val="none" w:sz="0" w:space="0" w:color="auto"/>
                                <w:right w:val="none" w:sz="0" w:space="0" w:color="auto"/>
                              </w:divBdr>
                            </w:div>
                            <w:div w:id="716201857">
                              <w:marLeft w:val="0"/>
                              <w:marRight w:val="0"/>
                              <w:marTop w:val="0"/>
                              <w:marBottom w:val="0"/>
                              <w:divBdr>
                                <w:top w:val="none" w:sz="0" w:space="0" w:color="auto"/>
                                <w:left w:val="none" w:sz="0" w:space="0" w:color="auto"/>
                                <w:bottom w:val="none" w:sz="0" w:space="0" w:color="auto"/>
                                <w:right w:val="none" w:sz="0" w:space="0" w:color="auto"/>
                              </w:divBdr>
                            </w:div>
                            <w:div w:id="1839149387">
                              <w:marLeft w:val="0"/>
                              <w:marRight w:val="0"/>
                              <w:marTop w:val="0"/>
                              <w:marBottom w:val="0"/>
                              <w:divBdr>
                                <w:top w:val="none" w:sz="0" w:space="0" w:color="auto"/>
                                <w:left w:val="none" w:sz="0" w:space="0" w:color="auto"/>
                                <w:bottom w:val="none" w:sz="0" w:space="0" w:color="auto"/>
                                <w:right w:val="none" w:sz="0" w:space="0" w:color="auto"/>
                              </w:divBdr>
                            </w:div>
                            <w:div w:id="445734849">
                              <w:marLeft w:val="0"/>
                              <w:marRight w:val="0"/>
                              <w:marTop w:val="0"/>
                              <w:marBottom w:val="0"/>
                              <w:divBdr>
                                <w:top w:val="none" w:sz="0" w:space="0" w:color="auto"/>
                                <w:left w:val="none" w:sz="0" w:space="0" w:color="auto"/>
                                <w:bottom w:val="none" w:sz="0" w:space="0" w:color="auto"/>
                                <w:right w:val="none" w:sz="0" w:space="0" w:color="auto"/>
                              </w:divBdr>
                            </w:div>
                            <w:div w:id="402918524">
                              <w:marLeft w:val="0"/>
                              <w:marRight w:val="0"/>
                              <w:marTop w:val="0"/>
                              <w:marBottom w:val="0"/>
                              <w:divBdr>
                                <w:top w:val="none" w:sz="0" w:space="0" w:color="auto"/>
                                <w:left w:val="none" w:sz="0" w:space="0" w:color="auto"/>
                                <w:bottom w:val="none" w:sz="0" w:space="0" w:color="auto"/>
                                <w:right w:val="none" w:sz="0" w:space="0" w:color="auto"/>
                              </w:divBdr>
                              <w:divsChild>
                                <w:div w:id="68163576">
                                  <w:marLeft w:val="0"/>
                                  <w:marRight w:val="0"/>
                                  <w:marTop w:val="0"/>
                                  <w:marBottom w:val="0"/>
                                  <w:divBdr>
                                    <w:top w:val="none" w:sz="0" w:space="0" w:color="auto"/>
                                    <w:left w:val="none" w:sz="0" w:space="0" w:color="auto"/>
                                    <w:bottom w:val="none" w:sz="0" w:space="0" w:color="auto"/>
                                    <w:right w:val="none" w:sz="0" w:space="0" w:color="auto"/>
                                  </w:divBdr>
                                </w:div>
                              </w:divsChild>
                            </w:div>
                            <w:div w:id="2009484277">
                              <w:marLeft w:val="0"/>
                              <w:marRight w:val="0"/>
                              <w:marTop w:val="0"/>
                              <w:marBottom w:val="0"/>
                              <w:divBdr>
                                <w:top w:val="none" w:sz="0" w:space="0" w:color="auto"/>
                                <w:left w:val="none" w:sz="0" w:space="0" w:color="auto"/>
                                <w:bottom w:val="none" w:sz="0" w:space="0" w:color="auto"/>
                                <w:right w:val="none" w:sz="0" w:space="0" w:color="auto"/>
                              </w:divBdr>
                            </w:div>
                            <w:div w:id="214201403">
                              <w:marLeft w:val="0"/>
                              <w:marRight w:val="0"/>
                              <w:marTop w:val="0"/>
                              <w:marBottom w:val="0"/>
                              <w:divBdr>
                                <w:top w:val="none" w:sz="0" w:space="0" w:color="auto"/>
                                <w:left w:val="none" w:sz="0" w:space="0" w:color="auto"/>
                                <w:bottom w:val="none" w:sz="0" w:space="0" w:color="auto"/>
                                <w:right w:val="none" w:sz="0" w:space="0" w:color="auto"/>
                              </w:divBdr>
                            </w:div>
                            <w:div w:id="639119775">
                              <w:marLeft w:val="0"/>
                              <w:marRight w:val="0"/>
                              <w:marTop w:val="0"/>
                              <w:marBottom w:val="0"/>
                              <w:divBdr>
                                <w:top w:val="none" w:sz="0" w:space="0" w:color="auto"/>
                                <w:left w:val="none" w:sz="0" w:space="0" w:color="auto"/>
                                <w:bottom w:val="none" w:sz="0" w:space="0" w:color="auto"/>
                                <w:right w:val="none" w:sz="0" w:space="0" w:color="auto"/>
                              </w:divBdr>
                            </w:div>
                            <w:div w:id="1089041248">
                              <w:marLeft w:val="0"/>
                              <w:marRight w:val="0"/>
                              <w:marTop w:val="0"/>
                              <w:marBottom w:val="0"/>
                              <w:divBdr>
                                <w:top w:val="none" w:sz="0" w:space="0" w:color="auto"/>
                                <w:left w:val="none" w:sz="0" w:space="0" w:color="auto"/>
                                <w:bottom w:val="none" w:sz="0" w:space="0" w:color="auto"/>
                                <w:right w:val="none" w:sz="0" w:space="0" w:color="auto"/>
                              </w:divBdr>
                            </w:div>
                            <w:div w:id="1162040679">
                              <w:marLeft w:val="0"/>
                              <w:marRight w:val="0"/>
                              <w:marTop w:val="0"/>
                              <w:marBottom w:val="0"/>
                              <w:divBdr>
                                <w:top w:val="none" w:sz="0" w:space="0" w:color="auto"/>
                                <w:left w:val="none" w:sz="0" w:space="0" w:color="auto"/>
                                <w:bottom w:val="none" w:sz="0" w:space="0" w:color="auto"/>
                                <w:right w:val="none" w:sz="0" w:space="0" w:color="auto"/>
                              </w:divBdr>
                            </w:div>
                            <w:div w:id="2065255322">
                              <w:marLeft w:val="0"/>
                              <w:marRight w:val="0"/>
                              <w:marTop w:val="0"/>
                              <w:marBottom w:val="0"/>
                              <w:divBdr>
                                <w:top w:val="none" w:sz="0" w:space="0" w:color="auto"/>
                                <w:left w:val="none" w:sz="0" w:space="0" w:color="auto"/>
                                <w:bottom w:val="none" w:sz="0" w:space="0" w:color="auto"/>
                                <w:right w:val="none" w:sz="0" w:space="0" w:color="auto"/>
                              </w:divBdr>
                            </w:div>
                            <w:div w:id="1871216563">
                              <w:marLeft w:val="0"/>
                              <w:marRight w:val="0"/>
                              <w:marTop w:val="0"/>
                              <w:marBottom w:val="0"/>
                              <w:divBdr>
                                <w:top w:val="none" w:sz="0" w:space="0" w:color="auto"/>
                                <w:left w:val="none" w:sz="0" w:space="0" w:color="auto"/>
                                <w:bottom w:val="none" w:sz="0" w:space="0" w:color="auto"/>
                                <w:right w:val="none" w:sz="0" w:space="0" w:color="auto"/>
                              </w:divBdr>
                            </w:div>
                            <w:div w:id="850408863">
                              <w:marLeft w:val="0"/>
                              <w:marRight w:val="0"/>
                              <w:marTop w:val="0"/>
                              <w:marBottom w:val="0"/>
                              <w:divBdr>
                                <w:top w:val="none" w:sz="0" w:space="0" w:color="auto"/>
                                <w:left w:val="none" w:sz="0" w:space="0" w:color="auto"/>
                                <w:bottom w:val="none" w:sz="0" w:space="0" w:color="auto"/>
                                <w:right w:val="none" w:sz="0" w:space="0" w:color="auto"/>
                              </w:divBdr>
                            </w:div>
                            <w:div w:id="738552287">
                              <w:marLeft w:val="0"/>
                              <w:marRight w:val="0"/>
                              <w:marTop w:val="0"/>
                              <w:marBottom w:val="0"/>
                              <w:divBdr>
                                <w:top w:val="none" w:sz="0" w:space="0" w:color="auto"/>
                                <w:left w:val="none" w:sz="0" w:space="0" w:color="auto"/>
                                <w:bottom w:val="none" w:sz="0" w:space="0" w:color="auto"/>
                                <w:right w:val="none" w:sz="0" w:space="0" w:color="auto"/>
                              </w:divBdr>
                            </w:div>
                            <w:div w:id="931161247">
                              <w:marLeft w:val="0"/>
                              <w:marRight w:val="0"/>
                              <w:marTop w:val="0"/>
                              <w:marBottom w:val="0"/>
                              <w:divBdr>
                                <w:top w:val="none" w:sz="0" w:space="0" w:color="auto"/>
                                <w:left w:val="none" w:sz="0" w:space="0" w:color="auto"/>
                                <w:bottom w:val="none" w:sz="0" w:space="0" w:color="auto"/>
                                <w:right w:val="none" w:sz="0" w:space="0" w:color="auto"/>
                              </w:divBdr>
                            </w:div>
                            <w:div w:id="1105418401">
                              <w:marLeft w:val="0"/>
                              <w:marRight w:val="0"/>
                              <w:marTop w:val="0"/>
                              <w:marBottom w:val="0"/>
                              <w:divBdr>
                                <w:top w:val="none" w:sz="0" w:space="0" w:color="auto"/>
                                <w:left w:val="none" w:sz="0" w:space="0" w:color="auto"/>
                                <w:bottom w:val="none" w:sz="0" w:space="0" w:color="auto"/>
                                <w:right w:val="none" w:sz="0" w:space="0" w:color="auto"/>
                              </w:divBdr>
                            </w:div>
                            <w:div w:id="1208221971">
                              <w:marLeft w:val="0"/>
                              <w:marRight w:val="0"/>
                              <w:marTop w:val="0"/>
                              <w:marBottom w:val="0"/>
                              <w:divBdr>
                                <w:top w:val="none" w:sz="0" w:space="0" w:color="auto"/>
                                <w:left w:val="none" w:sz="0" w:space="0" w:color="auto"/>
                                <w:bottom w:val="none" w:sz="0" w:space="0" w:color="auto"/>
                                <w:right w:val="none" w:sz="0" w:space="0" w:color="auto"/>
                              </w:divBdr>
                            </w:div>
                            <w:div w:id="827289447">
                              <w:marLeft w:val="0"/>
                              <w:marRight w:val="0"/>
                              <w:marTop w:val="0"/>
                              <w:marBottom w:val="0"/>
                              <w:divBdr>
                                <w:top w:val="none" w:sz="0" w:space="0" w:color="auto"/>
                                <w:left w:val="none" w:sz="0" w:space="0" w:color="auto"/>
                                <w:bottom w:val="none" w:sz="0" w:space="0" w:color="auto"/>
                                <w:right w:val="none" w:sz="0" w:space="0" w:color="auto"/>
                              </w:divBdr>
                            </w:div>
                            <w:div w:id="1784960260">
                              <w:marLeft w:val="0"/>
                              <w:marRight w:val="0"/>
                              <w:marTop w:val="0"/>
                              <w:marBottom w:val="0"/>
                              <w:divBdr>
                                <w:top w:val="none" w:sz="0" w:space="0" w:color="auto"/>
                                <w:left w:val="none" w:sz="0" w:space="0" w:color="auto"/>
                                <w:bottom w:val="none" w:sz="0" w:space="0" w:color="auto"/>
                                <w:right w:val="none" w:sz="0" w:space="0" w:color="auto"/>
                              </w:divBdr>
                            </w:div>
                            <w:div w:id="376782905">
                              <w:marLeft w:val="0"/>
                              <w:marRight w:val="0"/>
                              <w:marTop w:val="0"/>
                              <w:marBottom w:val="0"/>
                              <w:divBdr>
                                <w:top w:val="none" w:sz="0" w:space="0" w:color="auto"/>
                                <w:left w:val="none" w:sz="0" w:space="0" w:color="auto"/>
                                <w:bottom w:val="none" w:sz="0" w:space="0" w:color="auto"/>
                                <w:right w:val="none" w:sz="0" w:space="0" w:color="auto"/>
                              </w:divBdr>
                            </w:div>
                            <w:div w:id="1523933513">
                              <w:marLeft w:val="0"/>
                              <w:marRight w:val="0"/>
                              <w:marTop w:val="0"/>
                              <w:marBottom w:val="0"/>
                              <w:divBdr>
                                <w:top w:val="none" w:sz="0" w:space="0" w:color="auto"/>
                                <w:left w:val="none" w:sz="0" w:space="0" w:color="auto"/>
                                <w:bottom w:val="none" w:sz="0" w:space="0" w:color="auto"/>
                                <w:right w:val="none" w:sz="0" w:space="0" w:color="auto"/>
                              </w:divBdr>
                            </w:div>
                            <w:div w:id="1705640936">
                              <w:marLeft w:val="0"/>
                              <w:marRight w:val="0"/>
                              <w:marTop w:val="0"/>
                              <w:marBottom w:val="0"/>
                              <w:divBdr>
                                <w:top w:val="none" w:sz="0" w:space="0" w:color="auto"/>
                                <w:left w:val="none" w:sz="0" w:space="0" w:color="auto"/>
                                <w:bottom w:val="none" w:sz="0" w:space="0" w:color="auto"/>
                                <w:right w:val="none" w:sz="0" w:space="0" w:color="auto"/>
                              </w:divBdr>
                            </w:div>
                            <w:div w:id="1812091144">
                              <w:marLeft w:val="0"/>
                              <w:marRight w:val="0"/>
                              <w:marTop w:val="0"/>
                              <w:marBottom w:val="0"/>
                              <w:divBdr>
                                <w:top w:val="none" w:sz="0" w:space="0" w:color="auto"/>
                                <w:left w:val="none" w:sz="0" w:space="0" w:color="auto"/>
                                <w:bottom w:val="none" w:sz="0" w:space="0" w:color="auto"/>
                                <w:right w:val="none" w:sz="0" w:space="0" w:color="auto"/>
                              </w:divBdr>
                            </w:div>
                            <w:div w:id="1154764317">
                              <w:marLeft w:val="0"/>
                              <w:marRight w:val="0"/>
                              <w:marTop w:val="0"/>
                              <w:marBottom w:val="0"/>
                              <w:divBdr>
                                <w:top w:val="none" w:sz="0" w:space="0" w:color="auto"/>
                                <w:left w:val="none" w:sz="0" w:space="0" w:color="auto"/>
                                <w:bottom w:val="none" w:sz="0" w:space="0" w:color="auto"/>
                                <w:right w:val="none" w:sz="0" w:space="0" w:color="auto"/>
                              </w:divBdr>
                            </w:div>
                            <w:div w:id="1177378418">
                              <w:marLeft w:val="0"/>
                              <w:marRight w:val="0"/>
                              <w:marTop w:val="0"/>
                              <w:marBottom w:val="0"/>
                              <w:divBdr>
                                <w:top w:val="none" w:sz="0" w:space="0" w:color="auto"/>
                                <w:left w:val="none" w:sz="0" w:space="0" w:color="auto"/>
                                <w:bottom w:val="none" w:sz="0" w:space="0" w:color="auto"/>
                                <w:right w:val="none" w:sz="0" w:space="0" w:color="auto"/>
                              </w:divBdr>
                            </w:div>
                            <w:div w:id="1849515348">
                              <w:marLeft w:val="0"/>
                              <w:marRight w:val="0"/>
                              <w:marTop w:val="0"/>
                              <w:marBottom w:val="0"/>
                              <w:divBdr>
                                <w:top w:val="none" w:sz="0" w:space="0" w:color="auto"/>
                                <w:left w:val="none" w:sz="0" w:space="0" w:color="auto"/>
                                <w:bottom w:val="none" w:sz="0" w:space="0" w:color="auto"/>
                                <w:right w:val="none" w:sz="0" w:space="0" w:color="auto"/>
                              </w:divBdr>
                            </w:div>
                            <w:div w:id="166558265">
                              <w:marLeft w:val="0"/>
                              <w:marRight w:val="0"/>
                              <w:marTop w:val="0"/>
                              <w:marBottom w:val="0"/>
                              <w:divBdr>
                                <w:top w:val="none" w:sz="0" w:space="0" w:color="auto"/>
                                <w:left w:val="none" w:sz="0" w:space="0" w:color="auto"/>
                                <w:bottom w:val="none" w:sz="0" w:space="0" w:color="auto"/>
                                <w:right w:val="none" w:sz="0" w:space="0" w:color="auto"/>
                              </w:divBdr>
                            </w:div>
                            <w:div w:id="187448370">
                              <w:marLeft w:val="0"/>
                              <w:marRight w:val="0"/>
                              <w:marTop w:val="0"/>
                              <w:marBottom w:val="0"/>
                              <w:divBdr>
                                <w:top w:val="none" w:sz="0" w:space="0" w:color="auto"/>
                                <w:left w:val="none" w:sz="0" w:space="0" w:color="auto"/>
                                <w:bottom w:val="none" w:sz="0" w:space="0" w:color="auto"/>
                                <w:right w:val="none" w:sz="0" w:space="0" w:color="auto"/>
                              </w:divBdr>
                            </w:div>
                            <w:div w:id="1832720630">
                              <w:marLeft w:val="0"/>
                              <w:marRight w:val="0"/>
                              <w:marTop w:val="0"/>
                              <w:marBottom w:val="0"/>
                              <w:divBdr>
                                <w:top w:val="none" w:sz="0" w:space="0" w:color="auto"/>
                                <w:left w:val="none" w:sz="0" w:space="0" w:color="auto"/>
                                <w:bottom w:val="none" w:sz="0" w:space="0" w:color="auto"/>
                                <w:right w:val="none" w:sz="0" w:space="0" w:color="auto"/>
                              </w:divBdr>
                            </w:div>
                            <w:div w:id="735250319">
                              <w:marLeft w:val="0"/>
                              <w:marRight w:val="0"/>
                              <w:marTop w:val="0"/>
                              <w:marBottom w:val="0"/>
                              <w:divBdr>
                                <w:top w:val="none" w:sz="0" w:space="0" w:color="auto"/>
                                <w:left w:val="none" w:sz="0" w:space="0" w:color="auto"/>
                                <w:bottom w:val="none" w:sz="0" w:space="0" w:color="auto"/>
                                <w:right w:val="none" w:sz="0" w:space="0" w:color="auto"/>
                              </w:divBdr>
                            </w:div>
                            <w:div w:id="2016609445">
                              <w:marLeft w:val="0"/>
                              <w:marRight w:val="0"/>
                              <w:marTop w:val="0"/>
                              <w:marBottom w:val="0"/>
                              <w:divBdr>
                                <w:top w:val="none" w:sz="0" w:space="0" w:color="auto"/>
                                <w:left w:val="none" w:sz="0" w:space="0" w:color="auto"/>
                                <w:bottom w:val="none" w:sz="0" w:space="0" w:color="auto"/>
                                <w:right w:val="none" w:sz="0" w:space="0" w:color="auto"/>
                              </w:divBdr>
                            </w:div>
                            <w:div w:id="738090218">
                              <w:marLeft w:val="0"/>
                              <w:marRight w:val="0"/>
                              <w:marTop w:val="0"/>
                              <w:marBottom w:val="0"/>
                              <w:divBdr>
                                <w:top w:val="none" w:sz="0" w:space="0" w:color="auto"/>
                                <w:left w:val="none" w:sz="0" w:space="0" w:color="auto"/>
                                <w:bottom w:val="none" w:sz="0" w:space="0" w:color="auto"/>
                                <w:right w:val="none" w:sz="0" w:space="0" w:color="auto"/>
                              </w:divBdr>
                            </w:div>
                            <w:div w:id="445928018">
                              <w:marLeft w:val="0"/>
                              <w:marRight w:val="0"/>
                              <w:marTop w:val="0"/>
                              <w:marBottom w:val="0"/>
                              <w:divBdr>
                                <w:top w:val="none" w:sz="0" w:space="0" w:color="auto"/>
                                <w:left w:val="none" w:sz="0" w:space="0" w:color="auto"/>
                                <w:bottom w:val="none" w:sz="0" w:space="0" w:color="auto"/>
                                <w:right w:val="none" w:sz="0" w:space="0" w:color="auto"/>
                              </w:divBdr>
                            </w:div>
                            <w:div w:id="1132289336">
                              <w:marLeft w:val="0"/>
                              <w:marRight w:val="0"/>
                              <w:marTop w:val="0"/>
                              <w:marBottom w:val="0"/>
                              <w:divBdr>
                                <w:top w:val="none" w:sz="0" w:space="0" w:color="auto"/>
                                <w:left w:val="none" w:sz="0" w:space="0" w:color="auto"/>
                                <w:bottom w:val="none" w:sz="0" w:space="0" w:color="auto"/>
                                <w:right w:val="none" w:sz="0" w:space="0" w:color="auto"/>
                              </w:divBdr>
                            </w:div>
                            <w:div w:id="1119884110">
                              <w:marLeft w:val="0"/>
                              <w:marRight w:val="0"/>
                              <w:marTop w:val="0"/>
                              <w:marBottom w:val="0"/>
                              <w:divBdr>
                                <w:top w:val="none" w:sz="0" w:space="0" w:color="auto"/>
                                <w:left w:val="none" w:sz="0" w:space="0" w:color="auto"/>
                                <w:bottom w:val="none" w:sz="0" w:space="0" w:color="auto"/>
                                <w:right w:val="none" w:sz="0" w:space="0" w:color="auto"/>
                              </w:divBdr>
                            </w:div>
                            <w:div w:id="770661995">
                              <w:marLeft w:val="0"/>
                              <w:marRight w:val="0"/>
                              <w:marTop w:val="0"/>
                              <w:marBottom w:val="0"/>
                              <w:divBdr>
                                <w:top w:val="none" w:sz="0" w:space="0" w:color="auto"/>
                                <w:left w:val="none" w:sz="0" w:space="0" w:color="auto"/>
                                <w:bottom w:val="none" w:sz="0" w:space="0" w:color="auto"/>
                                <w:right w:val="none" w:sz="0" w:space="0" w:color="auto"/>
                              </w:divBdr>
                            </w:div>
                            <w:div w:id="1625191999">
                              <w:marLeft w:val="0"/>
                              <w:marRight w:val="0"/>
                              <w:marTop w:val="0"/>
                              <w:marBottom w:val="0"/>
                              <w:divBdr>
                                <w:top w:val="none" w:sz="0" w:space="0" w:color="auto"/>
                                <w:left w:val="none" w:sz="0" w:space="0" w:color="auto"/>
                                <w:bottom w:val="none" w:sz="0" w:space="0" w:color="auto"/>
                                <w:right w:val="none" w:sz="0" w:space="0" w:color="auto"/>
                              </w:divBdr>
                            </w:div>
                            <w:div w:id="216933868">
                              <w:marLeft w:val="0"/>
                              <w:marRight w:val="0"/>
                              <w:marTop w:val="0"/>
                              <w:marBottom w:val="0"/>
                              <w:divBdr>
                                <w:top w:val="none" w:sz="0" w:space="0" w:color="auto"/>
                                <w:left w:val="none" w:sz="0" w:space="0" w:color="auto"/>
                                <w:bottom w:val="none" w:sz="0" w:space="0" w:color="auto"/>
                                <w:right w:val="none" w:sz="0" w:space="0" w:color="auto"/>
                              </w:divBdr>
                            </w:div>
                            <w:div w:id="1741712685">
                              <w:marLeft w:val="0"/>
                              <w:marRight w:val="0"/>
                              <w:marTop w:val="0"/>
                              <w:marBottom w:val="0"/>
                              <w:divBdr>
                                <w:top w:val="none" w:sz="0" w:space="0" w:color="auto"/>
                                <w:left w:val="none" w:sz="0" w:space="0" w:color="auto"/>
                                <w:bottom w:val="none" w:sz="0" w:space="0" w:color="auto"/>
                                <w:right w:val="none" w:sz="0" w:space="0" w:color="auto"/>
                              </w:divBdr>
                            </w:div>
                            <w:div w:id="213083403">
                              <w:marLeft w:val="0"/>
                              <w:marRight w:val="0"/>
                              <w:marTop w:val="0"/>
                              <w:marBottom w:val="0"/>
                              <w:divBdr>
                                <w:top w:val="none" w:sz="0" w:space="0" w:color="auto"/>
                                <w:left w:val="none" w:sz="0" w:space="0" w:color="auto"/>
                                <w:bottom w:val="none" w:sz="0" w:space="0" w:color="auto"/>
                                <w:right w:val="none" w:sz="0" w:space="0" w:color="auto"/>
                              </w:divBdr>
                            </w:div>
                            <w:div w:id="2008709916">
                              <w:marLeft w:val="0"/>
                              <w:marRight w:val="0"/>
                              <w:marTop w:val="0"/>
                              <w:marBottom w:val="0"/>
                              <w:divBdr>
                                <w:top w:val="none" w:sz="0" w:space="0" w:color="auto"/>
                                <w:left w:val="none" w:sz="0" w:space="0" w:color="auto"/>
                                <w:bottom w:val="none" w:sz="0" w:space="0" w:color="auto"/>
                                <w:right w:val="none" w:sz="0" w:space="0" w:color="auto"/>
                              </w:divBdr>
                            </w:div>
                            <w:div w:id="267588840">
                              <w:marLeft w:val="0"/>
                              <w:marRight w:val="0"/>
                              <w:marTop w:val="0"/>
                              <w:marBottom w:val="0"/>
                              <w:divBdr>
                                <w:top w:val="none" w:sz="0" w:space="0" w:color="auto"/>
                                <w:left w:val="none" w:sz="0" w:space="0" w:color="auto"/>
                                <w:bottom w:val="none" w:sz="0" w:space="0" w:color="auto"/>
                                <w:right w:val="none" w:sz="0" w:space="0" w:color="auto"/>
                              </w:divBdr>
                            </w:div>
                            <w:div w:id="14300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408012">
          <w:marLeft w:val="0"/>
          <w:marRight w:val="0"/>
          <w:marTop w:val="75"/>
          <w:marBottom w:val="0"/>
          <w:divBdr>
            <w:top w:val="none" w:sz="0" w:space="0" w:color="auto"/>
            <w:left w:val="none" w:sz="0" w:space="0" w:color="auto"/>
            <w:bottom w:val="none" w:sz="0" w:space="0" w:color="auto"/>
            <w:right w:val="none" w:sz="0" w:space="0" w:color="auto"/>
          </w:divBdr>
        </w:div>
        <w:div w:id="1818759838">
          <w:marLeft w:val="0"/>
          <w:marRight w:val="0"/>
          <w:marTop w:val="75"/>
          <w:marBottom w:val="75"/>
          <w:divBdr>
            <w:top w:val="none" w:sz="0" w:space="0" w:color="auto"/>
            <w:left w:val="none" w:sz="0" w:space="0" w:color="auto"/>
            <w:bottom w:val="none" w:sz="0" w:space="0" w:color="auto"/>
            <w:right w:val="none" w:sz="0" w:space="0" w:color="auto"/>
          </w:divBdr>
        </w:div>
        <w:div w:id="2002730218">
          <w:marLeft w:val="0"/>
          <w:marRight w:val="0"/>
          <w:marTop w:val="0"/>
          <w:marBottom w:val="0"/>
          <w:divBdr>
            <w:top w:val="none" w:sz="0" w:space="0" w:color="auto"/>
            <w:left w:val="none" w:sz="0" w:space="0" w:color="auto"/>
            <w:bottom w:val="none" w:sz="0" w:space="0" w:color="auto"/>
            <w:right w:val="none" w:sz="0" w:space="0" w:color="auto"/>
          </w:divBdr>
          <w:divsChild>
            <w:div w:id="1428503012">
              <w:marLeft w:val="0"/>
              <w:marRight w:val="0"/>
              <w:marTop w:val="0"/>
              <w:marBottom w:val="0"/>
              <w:divBdr>
                <w:top w:val="none" w:sz="0" w:space="0" w:color="auto"/>
                <w:left w:val="none" w:sz="0" w:space="0" w:color="auto"/>
                <w:bottom w:val="none" w:sz="0" w:space="0" w:color="auto"/>
                <w:right w:val="none" w:sz="0" w:space="0" w:color="auto"/>
              </w:divBdr>
            </w:div>
          </w:divsChild>
        </w:div>
        <w:div w:id="1950623262">
          <w:marLeft w:val="450"/>
          <w:marRight w:val="0"/>
          <w:marTop w:val="75"/>
          <w:marBottom w:val="75"/>
          <w:divBdr>
            <w:top w:val="none" w:sz="0" w:space="0" w:color="auto"/>
            <w:left w:val="none" w:sz="0" w:space="0" w:color="auto"/>
            <w:bottom w:val="none" w:sz="0" w:space="0" w:color="auto"/>
            <w:right w:val="none" w:sz="0" w:space="0" w:color="auto"/>
          </w:divBdr>
        </w:div>
        <w:div w:id="1813714839">
          <w:marLeft w:val="450"/>
          <w:marRight w:val="0"/>
          <w:marTop w:val="75"/>
          <w:marBottom w:val="75"/>
          <w:divBdr>
            <w:top w:val="none" w:sz="0" w:space="0" w:color="auto"/>
            <w:left w:val="none" w:sz="0" w:space="0" w:color="auto"/>
            <w:bottom w:val="none" w:sz="0" w:space="0" w:color="auto"/>
            <w:right w:val="none" w:sz="0" w:space="0" w:color="auto"/>
          </w:divBdr>
        </w:div>
        <w:div w:id="2069305208">
          <w:marLeft w:val="0"/>
          <w:marRight w:val="0"/>
          <w:marTop w:val="0"/>
          <w:marBottom w:val="0"/>
          <w:divBdr>
            <w:top w:val="none" w:sz="0" w:space="0" w:color="auto"/>
            <w:left w:val="none" w:sz="0" w:space="0" w:color="auto"/>
            <w:bottom w:val="none" w:sz="0" w:space="0" w:color="auto"/>
            <w:right w:val="none" w:sz="0" w:space="0" w:color="auto"/>
          </w:divBdr>
        </w:div>
      </w:divsChild>
    </w:div>
    <w:div w:id="203961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ARH&amp;DocCode=40377&amp;ToPar=Art47&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FBA81-51D3-466A-B665-063FFAE71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13</Pages>
  <Words>3260</Words>
  <Characters>18582</Characters>
  <Application>Microsoft Office Word</Application>
  <DocSecurity>0</DocSecurity>
  <Lines>154</Lines>
  <Paragraphs>43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Ralica</dc:creator>
  <cp:lastModifiedBy>Стойка Р. Иванова</cp:lastModifiedBy>
  <cp:revision>41</cp:revision>
  <cp:lastPrinted>2013-12-05T09:05:00Z</cp:lastPrinted>
  <dcterms:created xsi:type="dcterms:W3CDTF">2014-07-16T11:57:00Z</dcterms:created>
  <dcterms:modified xsi:type="dcterms:W3CDTF">2014-10-07T10:24:00Z</dcterms:modified>
</cp:coreProperties>
</file>